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60" w:line="259" w:lineRule="auto"/>
      </w:pPr>
      <w:r>
        <w:rPr>
          <w:rFonts w:ascii="Arial" w:hAnsi="Arial" w:eastAsia="Arial" w:cs="Arial"/>
          <w:b/>
          <w:bCs/>
          <w:i/>
          <w:iCs/>
        </w:rPr>
        <w:t xml:space="preserve"> Begum</w:t>
      </w:r>
      <w:r>
        <w:rPr>
          <w:rFonts w:hint="default" w:ascii="Arial" w:hAnsi="Arial" w:eastAsia="Arial" w:cs="Arial"/>
          <w:b/>
          <w:bCs/>
          <w:i/>
          <w:iCs/>
          <w:lang w:val="en-US"/>
        </w:rPr>
        <w:t xml:space="preserve"> Fathima</w:t>
      </w:r>
      <w:r>
        <w:rPr>
          <w:rFonts w:ascii="Arial" w:hAnsi="Arial" w:eastAsia="Arial" w:cs="Arial"/>
          <w:b/>
          <w:bCs/>
          <w:i/>
          <w:iCs/>
        </w:rPr>
        <w:tab/>
      </w:r>
      <w:r>
        <w:rPr>
          <w:rFonts w:ascii="Arial" w:hAnsi="Arial" w:eastAsia="Arial" w:cs="Arial"/>
          <w:b/>
          <w:bCs/>
          <w:i/>
          <w:iCs/>
        </w:rPr>
        <w:tab/>
      </w:r>
      <w:r>
        <w:rPr>
          <w:rFonts w:ascii="Arial" w:hAnsi="Arial" w:eastAsia="Arial" w:cs="Arial"/>
          <w:b/>
          <w:bCs/>
          <w:sz w:val="20"/>
          <w:szCs w:val="20"/>
        </w:rPr>
        <w:t xml:space="preserve"> </w:t>
      </w:r>
      <w:r>
        <w:rPr>
          <w:rFonts w:ascii="Arial" w:hAnsi="Arial" w:eastAsia="Arial" w:cs="Arial"/>
          <w:b/>
          <w:bCs/>
        </w:rPr>
        <w:tab/>
      </w:r>
      <w:r>
        <w:rPr>
          <w:rFonts w:ascii="Arial" w:hAnsi="Arial" w:eastAsia="Arial" w:cs="Arial"/>
          <w:b/>
          <w:bCs/>
        </w:rPr>
        <w:tab/>
      </w:r>
      <w:r>
        <w:rPr>
          <w:rFonts w:ascii="Arial" w:hAnsi="Arial" w:eastAsia="Arial" w:cs="Arial"/>
          <w:b/>
          <w:bCs/>
          <w:i/>
          <w:iCs/>
          <w:sz w:val="20"/>
          <w:szCs w:val="20"/>
        </w:rPr>
        <w:t>Email</w:t>
      </w:r>
      <w:r>
        <w:rPr>
          <w:rFonts w:ascii="Arial" w:hAnsi="Arial" w:eastAsia="Arial" w:cs="Arial"/>
          <w:b/>
          <w:bCs/>
          <w:i/>
          <w:iCs/>
        </w:rPr>
        <w:tab/>
      </w:r>
      <w:r>
        <w:rPr>
          <w:rFonts w:ascii="Arial" w:hAnsi="Arial" w:eastAsia="Arial" w:cs="Arial"/>
          <w:b/>
          <w:bCs/>
          <w:i/>
          <w:iCs/>
          <w:sz w:val="20"/>
          <w:szCs w:val="20"/>
        </w:rPr>
        <w:t>: begumfathima992@gmail.com</w:t>
      </w:r>
    </w:p>
    <w:p>
      <w:pPr>
        <w:spacing w:after="160"/>
      </w:pPr>
      <w:r>
        <w:tab/>
      </w:r>
      <w:r>
        <w:tab/>
      </w:r>
      <w:r>
        <w:tab/>
      </w:r>
      <w:r>
        <w:tab/>
      </w:r>
      <w:r>
        <w:tab/>
      </w:r>
      <w:r>
        <w:tab/>
      </w:r>
      <w:r>
        <w:tab/>
      </w:r>
      <w:r>
        <w:rPr>
          <w:rFonts w:ascii="Arial" w:hAnsi="Arial" w:eastAsia="Arial" w:cs="Arial"/>
          <w:b/>
          <w:bCs/>
          <w:i/>
          <w:iCs/>
        </w:rPr>
        <w:t>Phone</w:t>
      </w:r>
      <w:r>
        <w:rPr>
          <w:rFonts w:ascii="Arial" w:hAnsi="Arial" w:eastAsia="Arial" w:cs="Arial"/>
          <w:b/>
          <w:bCs/>
          <w:i/>
          <w:iCs/>
        </w:rPr>
        <w:tab/>
      </w:r>
      <w:r>
        <w:rPr>
          <w:rFonts w:ascii="Arial" w:hAnsi="Arial" w:eastAsia="Arial" w:cs="Arial"/>
          <w:b/>
          <w:bCs/>
          <w:i/>
          <w:iCs/>
        </w:rPr>
        <w:t>: +91-8187804208</w:t>
      </w:r>
    </w:p>
    <w:p>
      <w:pPr>
        <w:spacing w:after="160"/>
      </w:pPr>
      <w:r>
        <w:drawing>
          <wp:anchor distT="0" distB="0" distL="0" distR="0" simplePos="0" relativeHeight="251659264" behindDoc="0" locked="0" layoutInCell="1" allowOverlap="1">
            <wp:simplePos x="0" y="0"/>
            <wp:positionH relativeFrom="column">
              <wp:posOffset>-169545</wp:posOffset>
            </wp:positionH>
            <wp:positionV relativeFrom="paragraph">
              <wp:posOffset>97790</wp:posOffset>
            </wp:positionV>
            <wp:extent cx="6267450" cy="76200"/>
            <wp:effectExtent l="0" t="0" r="0" b="0"/>
            <wp:wrapNone/>
            <wp:docPr id="1026" name="Picture 100001"/>
            <wp:cNvGraphicFramePr/>
            <a:graphic xmlns:a="http://schemas.openxmlformats.org/drawingml/2006/main">
              <a:graphicData uri="http://schemas.openxmlformats.org/drawingml/2006/picture">
                <pic:pic xmlns:pic="http://schemas.openxmlformats.org/drawingml/2006/picture">
                  <pic:nvPicPr>
                    <pic:cNvPr id="1026" name="Picture 100001"/>
                    <pic:cNvPicPr/>
                  </pic:nvPicPr>
                  <pic:blipFill>
                    <a:blip r:embed="rId4" cstate="print"/>
                    <a:srcRect/>
                    <a:stretch>
                      <a:fillRect/>
                    </a:stretch>
                  </pic:blipFill>
                  <pic:spPr>
                    <a:xfrm>
                      <a:off x="0" y="0"/>
                      <a:ext cx="6267450" cy="76200"/>
                    </a:xfrm>
                    <a:prstGeom prst="rect">
                      <a:avLst/>
                    </a:prstGeom>
                  </pic:spPr>
                </pic:pic>
              </a:graphicData>
            </a:graphic>
          </wp:anchor>
        </w:drawing>
      </w:r>
      <w:r>
        <w:rPr>
          <w:rFonts w:ascii="Arial" w:hAnsi="Arial" w:eastAsia="Arial" w:cs="Arial"/>
          <w:b/>
          <w:bCs/>
        </w:rPr>
        <w:t xml:space="preserve">      </w:t>
      </w:r>
    </w:p>
    <w:p>
      <w:pPr>
        <w:spacing w:after="160"/>
      </w:pPr>
      <w:r>
        <w:tab/>
      </w:r>
      <w:r>
        <w:tab/>
      </w:r>
      <w:r>
        <w:tab/>
      </w:r>
      <w:r>
        <w:tab/>
      </w:r>
    </w:p>
    <w:p>
      <w:pPr>
        <w:pStyle w:val="4"/>
        <w:keepLines w:val="0"/>
        <w:spacing w:before="120" w:after="160"/>
        <w:jc w:val="both"/>
        <w:rPr>
          <w:sz w:val="20"/>
          <w:szCs w:val="20"/>
        </w:rPr>
      </w:pPr>
      <w:r>
        <w:rPr>
          <w:rFonts w:ascii="Arial" w:hAnsi="Arial" w:eastAsia="Arial" w:cs="Arial"/>
          <w:i/>
          <w:iCs/>
          <w:color w:val="auto"/>
          <w:sz w:val="20"/>
          <w:szCs w:val="20"/>
          <w:u w:val="single"/>
        </w:rPr>
        <w:t xml:space="preserve">Career Objective </w:t>
      </w:r>
    </w:p>
    <w:p>
      <w:pPr>
        <w:spacing w:before="48" w:after="20"/>
        <w:jc w:val="both"/>
      </w:pPr>
      <w:r>
        <w:rPr>
          <w:rFonts w:ascii="Arial" w:hAnsi="Arial" w:eastAsia="Arial" w:cs="Arial"/>
        </w:rPr>
        <w:t>Seeking a position in the field of Software developer/Testing to establishing myself as a high performing asset for an organization, where I can get a platform to improve my skills and knowledge and grow parallelly with the organization.</w:t>
      </w:r>
    </w:p>
    <w:p>
      <w:pPr>
        <w:pStyle w:val="4"/>
        <w:keepLines w:val="0"/>
        <w:spacing w:before="120" w:after="160"/>
        <w:jc w:val="both"/>
        <w:rPr>
          <w:sz w:val="20"/>
          <w:szCs w:val="20"/>
        </w:rPr>
      </w:pPr>
      <w:r>
        <w:rPr>
          <w:rFonts w:ascii="Arial" w:hAnsi="Arial" w:eastAsia="Arial" w:cs="Arial"/>
          <w:i/>
          <w:iCs/>
          <w:color w:val="auto"/>
          <w:sz w:val="20"/>
          <w:szCs w:val="20"/>
          <w:u w:val="single"/>
        </w:rPr>
        <w:t xml:space="preserve">Career Summary </w:t>
      </w:r>
    </w:p>
    <w:p>
      <w:pPr>
        <w:numPr>
          <w:ilvl w:val="0"/>
          <w:numId w:val="1"/>
        </w:numPr>
        <w:pBdr>
          <w:left w:val="none" w:color="auto" w:sz="0" w:space="7"/>
        </w:pBdr>
        <w:spacing w:before="144" w:line="269" w:lineRule="auto"/>
        <w:jc w:val="both"/>
      </w:pPr>
      <w:r>
        <w:rPr>
          <w:rFonts w:ascii="Arial" w:hAnsi="Arial" w:eastAsia="Arial" w:cs="Arial"/>
          <w:lang w:val="en-US"/>
        </w:rPr>
        <w:t>4 +</w:t>
      </w:r>
      <w:r>
        <w:rPr>
          <w:rFonts w:ascii="Arial" w:hAnsi="Arial" w:eastAsia="Arial" w:cs="Arial"/>
        </w:rPr>
        <w:t>Years of Professional experience in developing web applications using</w:t>
      </w:r>
    </w:p>
    <w:p>
      <w:pPr>
        <w:numPr>
          <w:ilvl w:val="0"/>
          <w:numId w:val="1"/>
        </w:numPr>
        <w:pBdr>
          <w:left w:val="none" w:color="auto" w:sz="0" w:space="7"/>
        </w:pBdr>
        <w:spacing w:line="247" w:lineRule="auto"/>
        <w:jc w:val="both"/>
      </w:pPr>
      <w:r>
        <w:rPr>
          <w:rFonts w:ascii="Arial" w:hAnsi="Arial" w:eastAsia="Arial" w:cs="Arial"/>
          <w:b/>
          <w:bCs/>
        </w:rPr>
        <w:t>React.js, Node.js, MongoDB</w:t>
      </w:r>
      <w:r>
        <w:rPr>
          <w:rFonts w:ascii="Arial" w:hAnsi="Arial" w:eastAsia="Arial" w:cs="Arial"/>
        </w:rPr>
        <w:t xml:space="preserve">, </w:t>
      </w:r>
      <w:r>
        <w:rPr>
          <w:rFonts w:ascii="Arial" w:hAnsi="Arial" w:eastAsia="Arial" w:cs="Arial"/>
          <w:b/>
          <w:bCs/>
        </w:rPr>
        <w:t>MySQL, Express</w:t>
      </w:r>
      <w:r>
        <w:rPr>
          <w:rFonts w:hint="default" w:ascii="Arial" w:hAnsi="Arial" w:eastAsia="Arial" w:cs="Arial"/>
          <w:b/>
          <w:bCs/>
          <w:lang w:val="en-US"/>
        </w:rPr>
        <w:t>.</w:t>
      </w:r>
    </w:p>
    <w:p>
      <w:pPr>
        <w:numPr>
          <w:ilvl w:val="0"/>
          <w:numId w:val="1"/>
        </w:numPr>
        <w:pBdr>
          <w:left w:val="none" w:color="auto" w:sz="0" w:space="7"/>
        </w:pBdr>
        <w:spacing w:line="247" w:lineRule="auto"/>
        <w:jc w:val="both"/>
        <w:rPr>
          <w:sz w:val="28"/>
          <w:szCs w:val="28"/>
        </w:rPr>
      </w:pPr>
      <w:r>
        <w:rPr>
          <w:rFonts w:hint="default"/>
          <w:sz w:val="28"/>
          <w:szCs w:val="28"/>
          <w:lang w:val="en-US"/>
        </w:rPr>
        <w:t>Mobile Application developer using</w:t>
      </w:r>
      <w:r>
        <w:rPr>
          <w:rFonts w:hint="default"/>
          <w:b/>
          <w:bCs/>
          <w:sz w:val="28"/>
          <w:szCs w:val="28"/>
          <w:lang w:val="en-US"/>
        </w:rPr>
        <w:t xml:space="preserve"> React Native</w:t>
      </w:r>
    </w:p>
    <w:p>
      <w:pPr>
        <w:numPr>
          <w:ilvl w:val="0"/>
          <w:numId w:val="1"/>
        </w:numPr>
        <w:pBdr>
          <w:left w:val="none" w:color="auto" w:sz="0" w:space="7"/>
        </w:pBdr>
        <w:spacing w:line="247" w:lineRule="auto"/>
        <w:jc w:val="both"/>
        <w:rPr>
          <w:sz w:val="28"/>
          <w:szCs w:val="28"/>
        </w:rPr>
      </w:pPr>
      <w:r>
        <w:rPr>
          <w:rFonts w:hint="default"/>
          <w:sz w:val="28"/>
          <w:szCs w:val="28"/>
          <w:lang w:val="en-US"/>
        </w:rPr>
        <w:t xml:space="preserve">Backend is in </w:t>
      </w:r>
      <w:r>
        <w:rPr>
          <w:rFonts w:hint="default"/>
          <w:b/>
          <w:bCs/>
          <w:sz w:val="28"/>
          <w:szCs w:val="28"/>
          <w:lang w:val="en-US"/>
        </w:rPr>
        <w:t>Django</w:t>
      </w:r>
      <w:r>
        <w:rPr>
          <w:rFonts w:hint="default"/>
          <w:sz w:val="28"/>
          <w:szCs w:val="28"/>
          <w:lang w:val="en-US"/>
        </w:rPr>
        <w:t xml:space="preserve"> Restframeworks</w:t>
      </w:r>
    </w:p>
    <w:p>
      <w:pPr>
        <w:numPr>
          <w:ilvl w:val="0"/>
          <w:numId w:val="1"/>
        </w:numPr>
        <w:pBdr>
          <w:left w:val="none" w:color="auto" w:sz="0" w:space="8"/>
        </w:pBdr>
        <w:spacing w:line="283" w:lineRule="auto"/>
        <w:ind w:right="161" w:hanging="378"/>
      </w:pPr>
      <w:r>
        <w:rPr>
          <w:rFonts w:ascii="Arial" w:hAnsi="Arial" w:eastAsia="Arial" w:cs="Arial"/>
        </w:rPr>
        <w:t xml:space="preserve">1 year of experience as </w:t>
      </w:r>
      <w:r>
        <w:rPr>
          <w:rFonts w:ascii="Arial" w:hAnsi="Arial" w:eastAsia="Arial" w:cs="Arial"/>
          <w:b/>
          <w:bCs/>
        </w:rPr>
        <w:t xml:space="preserve">java </w:t>
      </w:r>
      <w:r>
        <w:rPr>
          <w:rFonts w:ascii="Arial" w:hAnsi="Arial" w:eastAsia="Arial" w:cs="Arial"/>
        </w:rPr>
        <w:t>Instructor  for US Graduates(as a freelancer)</w:t>
      </w:r>
    </w:p>
    <w:p>
      <w:pPr>
        <w:numPr>
          <w:ilvl w:val="0"/>
          <w:numId w:val="0"/>
        </w:numPr>
        <w:tabs>
          <w:tab w:val="left" w:pos="720"/>
        </w:tabs>
        <w:spacing w:before="48" w:after="20" w:line="259" w:lineRule="auto"/>
        <w:ind w:firstLine="350" w:firstLineChars="250"/>
        <w:jc w:val="both"/>
      </w:pPr>
      <w:r>
        <w:rPr>
          <w:sz w:val="14"/>
          <w:szCs w:val="14"/>
        </w:rPr>
        <w:t xml:space="preserve">  </w:t>
      </w:r>
      <w:r>
        <w:rPr>
          <w:sz w:val="24"/>
          <w:szCs w:val="24"/>
        </w:rPr>
        <w:t xml:space="preserve">     </w:t>
      </w:r>
      <w:r>
        <w:rPr>
          <w:rFonts w:ascii="Arial" w:hAnsi="Arial" w:eastAsia="Arial" w:cs="Arial"/>
          <w:sz w:val="24"/>
          <w:szCs w:val="24"/>
        </w:rPr>
        <w:t xml:space="preserve">6 months of experience as a java Instructor at Inspanner Academy(as a freelancer) </w:t>
      </w:r>
    </w:p>
    <w:p>
      <w:pPr>
        <w:numPr>
          <w:ilvl w:val="0"/>
          <w:numId w:val="0"/>
        </w:numPr>
        <w:pBdr>
          <w:left w:val="none" w:color="auto" w:sz="0" w:space="7"/>
        </w:pBdr>
        <w:spacing w:line="247" w:lineRule="auto"/>
        <w:ind w:left="360" w:leftChars="0"/>
        <w:jc w:val="both"/>
        <w:rPr>
          <w:sz w:val="28"/>
          <w:szCs w:val="28"/>
        </w:rPr>
      </w:pPr>
    </w:p>
    <w:p>
      <w:pPr>
        <w:numPr>
          <w:ilvl w:val="0"/>
          <w:numId w:val="1"/>
        </w:numPr>
        <w:pBdr>
          <w:left w:val="none" w:color="auto" w:sz="0" w:space="8"/>
        </w:pBdr>
        <w:spacing w:line="302" w:lineRule="auto"/>
        <w:ind w:right="105" w:hanging="378"/>
        <w:jc w:val="both"/>
      </w:pPr>
      <w:r>
        <w:rPr>
          <w:rFonts w:ascii="Arial" w:hAnsi="Arial" w:eastAsia="Arial" w:cs="Arial"/>
        </w:rPr>
        <w:t>Experienced with Test Driven Development. Capable of multitasking and prioritizing work. Comfortable working independently or with a team, implementing a spectrum of Web technologies with determination, dedication, and inclination towards customer satisfaction. Help plan, design, build and review, usable, and accessible and standards compliant Web</w:t>
      </w:r>
      <w:r>
        <w:rPr>
          <w:rFonts w:ascii="Arial" w:hAnsi="Arial" w:eastAsia="Arial" w:cs="Arial"/>
          <w:spacing w:val="-5"/>
        </w:rPr>
        <w:t xml:space="preserve"> </w:t>
      </w:r>
      <w:r>
        <w:rPr>
          <w:rFonts w:ascii="Arial" w:hAnsi="Arial" w:eastAsia="Arial" w:cs="Arial"/>
        </w:rPr>
        <w:t>application.</w:t>
      </w:r>
    </w:p>
    <w:p>
      <w:pPr>
        <w:numPr>
          <w:ilvl w:val="0"/>
          <w:numId w:val="1"/>
        </w:numPr>
        <w:pBdr>
          <w:left w:val="none" w:color="auto" w:sz="0" w:space="8"/>
        </w:pBdr>
        <w:ind w:hanging="378"/>
        <w:jc w:val="both"/>
      </w:pPr>
      <w:r>
        <w:rPr>
          <w:rFonts w:ascii="Arial" w:hAnsi="Arial" w:eastAsia="Arial" w:cs="Arial"/>
        </w:rPr>
        <w:t>Deep understanding of Object-Oriented and Functional programming</w:t>
      </w:r>
      <w:r>
        <w:rPr>
          <w:rFonts w:ascii="Arial" w:hAnsi="Arial" w:eastAsia="Arial" w:cs="Arial"/>
          <w:spacing w:val="-5"/>
        </w:rPr>
        <w:t xml:space="preserve"> </w:t>
      </w:r>
      <w:r>
        <w:rPr>
          <w:rFonts w:ascii="Arial" w:hAnsi="Arial" w:eastAsia="Arial" w:cs="Arial"/>
        </w:rPr>
        <w:t>concepts.</w:t>
      </w:r>
    </w:p>
    <w:p>
      <w:pPr>
        <w:numPr>
          <w:ilvl w:val="0"/>
          <w:numId w:val="1"/>
        </w:numPr>
        <w:pBdr>
          <w:left w:val="none" w:color="auto" w:sz="0" w:space="8"/>
        </w:pBdr>
        <w:spacing w:line="290" w:lineRule="auto"/>
        <w:ind w:right="261" w:hanging="378"/>
      </w:pPr>
      <w:r>
        <w:rPr>
          <w:rFonts w:ascii="Arial" w:hAnsi="Arial" w:eastAsia="Arial" w:cs="Arial"/>
        </w:rPr>
        <w:t xml:space="preserve">Experience in </w:t>
      </w:r>
      <w:r>
        <w:rPr>
          <w:rFonts w:ascii="Arial" w:hAnsi="Arial" w:eastAsia="Arial" w:cs="Arial"/>
          <w:b/>
          <w:bCs/>
        </w:rPr>
        <w:t xml:space="preserve">Restful Web services </w:t>
      </w:r>
      <w:r>
        <w:rPr>
          <w:rFonts w:ascii="Arial" w:hAnsi="Arial" w:eastAsia="Arial" w:cs="Arial"/>
        </w:rPr>
        <w:t>and Big Web service development and</w:t>
      </w:r>
      <w:r>
        <w:rPr>
          <w:rFonts w:ascii="Arial" w:hAnsi="Arial" w:eastAsia="Arial" w:cs="Arial"/>
          <w:spacing w:val="-35"/>
        </w:rPr>
        <w:t xml:space="preserve"> </w:t>
      </w:r>
      <w:r>
        <w:rPr>
          <w:rFonts w:ascii="Arial" w:hAnsi="Arial" w:eastAsia="Arial" w:cs="Arial"/>
        </w:rPr>
        <w:t xml:space="preserve">Experience in creating Restful services using </w:t>
      </w:r>
      <w:r>
        <w:rPr>
          <w:rFonts w:ascii="Arial" w:hAnsi="Arial" w:eastAsia="Arial" w:cs="Arial"/>
          <w:b/>
          <w:bCs/>
        </w:rPr>
        <w:t>Node</w:t>
      </w:r>
      <w:r>
        <w:rPr>
          <w:rFonts w:ascii="Arial" w:hAnsi="Arial" w:eastAsia="Arial" w:cs="Arial"/>
          <w:b/>
          <w:bCs/>
          <w:spacing w:val="-1"/>
        </w:rPr>
        <w:t xml:space="preserve"> </w:t>
      </w:r>
      <w:r>
        <w:rPr>
          <w:rFonts w:ascii="Arial" w:hAnsi="Arial" w:eastAsia="Arial" w:cs="Arial"/>
          <w:b/>
          <w:bCs/>
        </w:rPr>
        <w:t>Express</w:t>
      </w:r>
      <w:r>
        <w:rPr>
          <w:rFonts w:ascii="Arial" w:hAnsi="Arial" w:eastAsia="Arial" w:cs="Arial"/>
        </w:rPr>
        <w:t>.</w:t>
      </w:r>
    </w:p>
    <w:p>
      <w:pPr>
        <w:numPr>
          <w:ilvl w:val="0"/>
          <w:numId w:val="1"/>
        </w:numPr>
        <w:pBdr>
          <w:left w:val="none" w:color="auto" w:sz="0" w:space="8"/>
        </w:pBdr>
        <w:spacing w:line="298" w:lineRule="auto"/>
        <w:ind w:right="921" w:hanging="378"/>
      </w:pPr>
      <w:r>
        <w:rPr>
          <w:rFonts w:ascii="Arial" w:hAnsi="Arial" w:eastAsia="Arial" w:cs="Arial"/>
        </w:rPr>
        <w:t xml:space="preserve">Experience in </w:t>
      </w:r>
      <w:r>
        <w:rPr>
          <w:rFonts w:ascii="Arial" w:hAnsi="Arial" w:eastAsia="Arial" w:cs="Arial"/>
          <w:b/>
          <w:bCs/>
        </w:rPr>
        <w:t>ES6 (Ecmascript 6/7)</w:t>
      </w:r>
      <w:r>
        <w:rPr>
          <w:rFonts w:ascii="Arial" w:hAnsi="Arial" w:eastAsia="Arial" w:cs="Arial"/>
        </w:rPr>
        <w:t xml:space="preserve">, </w:t>
      </w:r>
      <w:r>
        <w:rPr>
          <w:rFonts w:ascii="Arial" w:hAnsi="Arial" w:eastAsia="Arial" w:cs="Arial"/>
          <w:b/>
          <w:bCs/>
        </w:rPr>
        <w:t>Object Oriented JavaScript</w:t>
      </w:r>
      <w:r>
        <w:rPr>
          <w:rFonts w:ascii="Arial" w:hAnsi="Arial" w:eastAsia="Arial" w:cs="Arial"/>
          <w:b/>
          <w:bCs/>
          <w:spacing w:val="-35"/>
        </w:rPr>
        <w:t xml:space="preserve"> </w:t>
      </w:r>
      <w:r>
        <w:rPr>
          <w:rFonts w:ascii="Arial" w:hAnsi="Arial" w:eastAsia="Arial" w:cs="Arial"/>
        </w:rPr>
        <w:t>programming, JavaScript MVC framework.</w:t>
      </w:r>
    </w:p>
    <w:p>
      <w:pPr>
        <w:numPr>
          <w:ilvl w:val="0"/>
          <w:numId w:val="1"/>
        </w:numPr>
        <w:pBdr>
          <w:left w:val="none" w:color="auto" w:sz="0" w:space="8"/>
        </w:pBdr>
        <w:spacing w:line="283" w:lineRule="auto"/>
        <w:ind w:right="161" w:hanging="378"/>
      </w:pPr>
      <w:r>
        <w:rPr>
          <w:rFonts w:ascii="Arial" w:hAnsi="Arial" w:eastAsia="Arial" w:cs="Arial"/>
        </w:rPr>
        <w:t>Strong experience in writing and updating the technical documents on daily basis with</w:t>
      </w:r>
      <w:r>
        <w:rPr>
          <w:rFonts w:ascii="Arial" w:hAnsi="Arial" w:eastAsia="Arial" w:cs="Arial"/>
          <w:spacing w:val="-39"/>
        </w:rPr>
        <w:t xml:space="preserve"> </w:t>
      </w:r>
      <w:r>
        <w:rPr>
          <w:rFonts w:ascii="Arial" w:hAnsi="Arial" w:eastAsia="Arial" w:cs="Arial"/>
        </w:rPr>
        <w:t>the changes made to the existing environment on daily</w:t>
      </w:r>
      <w:r>
        <w:rPr>
          <w:rFonts w:ascii="Arial" w:hAnsi="Arial" w:eastAsia="Arial" w:cs="Arial"/>
          <w:spacing w:val="-4"/>
        </w:rPr>
        <w:t xml:space="preserve"> </w:t>
      </w:r>
      <w:r>
        <w:rPr>
          <w:rFonts w:ascii="Arial" w:hAnsi="Arial" w:eastAsia="Arial" w:cs="Arial"/>
        </w:rPr>
        <w:t>basis.</w:t>
      </w:r>
      <w:bookmarkStart w:id="0" w:name="_30j0zll"/>
      <w:bookmarkEnd w:id="0"/>
    </w:p>
    <w:p>
      <w:pPr>
        <w:numPr>
          <w:ilvl w:val="0"/>
          <w:numId w:val="0"/>
        </w:numPr>
        <w:tabs>
          <w:tab w:val="left" w:pos="744"/>
        </w:tabs>
        <w:spacing w:before="48" w:after="20"/>
        <w:ind w:left="360" w:leftChars="0"/>
        <w:jc w:val="both"/>
      </w:pPr>
      <w:r>
        <w:rPr>
          <w:sz w:val="14"/>
          <w:szCs w:val="14"/>
        </w:rPr>
        <w:t xml:space="preserve">       </w:t>
      </w:r>
      <w:r>
        <w:rPr>
          <w:rFonts w:ascii="Arial" w:hAnsi="Arial" w:eastAsia="Arial" w:cs="Arial"/>
        </w:rPr>
        <w:t>Intern at ECIL (Electronic Corporation of India Limited )(06/2018-10/2018): Internship for IOT (Internet of Things),basics  of embedded system, microcontroller of 8051 and connection to server and connection between   microcontroller 8051 and Wi-Fi module.</w:t>
      </w:r>
    </w:p>
    <w:p>
      <w:pPr>
        <w:spacing w:before="48" w:after="20"/>
        <w:jc w:val="both"/>
      </w:pPr>
      <w:r>
        <w:rPr>
          <w:rFonts w:ascii="Arial" w:hAnsi="Arial" w:eastAsia="Arial" w:cs="Arial"/>
          <w:b/>
          <w:bCs/>
        </w:rPr>
        <w:t> </w:t>
      </w:r>
    </w:p>
    <w:p>
      <w:pPr>
        <w:pStyle w:val="4"/>
        <w:keepLines w:val="0"/>
        <w:spacing w:before="120" w:after="160"/>
        <w:rPr>
          <w:rFonts w:ascii="Arial" w:hAnsi="Arial" w:eastAsia="Arial" w:cs="Arial"/>
          <w:i/>
          <w:iCs/>
          <w:color w:val="auto"/>
          <w:sz w:val="20"/>
          <w:szCs w:val="20"/>
          <w:u w:val="single"/>
        </w:rPr>
      </w:pPr>
    </w:p>
    <w:p>
      <w:pPr>
        <w:pStyle w:val="4"/>
        <w:keepLines w:val="0"/>
        <w:spacing w:before="120" w:after="160"/>
        <w:rPr>
          <w:rFonts w:ascii="Arial" w:hAnsi="Arial" w:eastAsia="Arial" w:cs="Arial"/>
          <w:i/>
          <w:iCs/>
          <w:color w:val="auto"/>
          <w:sz w:val="20"/>
          <w:szCs w:val="20"/>
          <w:u w:val="single"/>
        </w:rPr>
      </w:pPr>
    </w:p>
    <w:p>
      <w:pPr>
        <w:pStyle w:val="4"/>
        <w:keepLines w:val="0"/>
        <w:spacing w:before="120" w:after="160"/>
        <w:rPr>
          <w:sz w:val="20"/>
          <w:szCs w:val="20"/>
        </w:rPr>
      </w:pPr>
      <w:r>
        <w:rPr>
          <w:rFonts w:ascii="Arial" w:hAnsi="Arial" w:eastAsia="Arial" w:cs="Arial"/>
          <w:i/>
          <w:iCs/>
          <w:color w:val="auto"/>
          <w:sz w:val="20"/>
          <w:szCs w:val="20"/>
          <w:u w:val="single"/>
        </w:rPr>
        <w:t>Skill Set</w:t>
      </w:r>
    </w:p>
    <w:p>
      <w:pPr>
        <w:numPr>
          <w:ilvl w:val="0"/>
          <w:numId w:val="2"/>
        </w:numPr>
        <w:tabs>
          <w:tab w:val="clear" w:pos="420"/>
        </w:tabs>
        <w:spacing w:line="276" w:lineRule="auto"/>
        <w:ind w:left="420" w:leftChars="0" w:hanging="420" w:firstLineChars="0"/>
        <w:jc w:val="both"/>
      </w:pPr>
      <w:r>
        <w:rPr>
          <w:rFonts w:ascii="Arial" w:hAnsi="Arial" w:eastAsia="Arial" w:cs="Arial"/>
        </w:rPr>
        <w:t>Languages</w:t>
      </w:r>
      <w:r>
        <w:rPr>
          <w:rFonts w:ascii="Arial" w:hAnsi="Arial" w:eastAsia="Arial" w:cs="Arial"/>
        </w:rPr>
        <w:tab/>
      </w:r>
      <w:r>
        <w:rPr>
          <w:rFonts w:ascii="Arial" w:hAnsi="Arial" w:eastAsia="Arial" w:cs="Arial"/>
        </w:rPr>
        <w:tab/>
      </w:r>
      <w:r>
        <w:rPr>
          <w:rFonts w:ascii="Arial" w:hAnsi="Arial" w:eastAsia="Arial" w:cs="Arial"/>
        </w:rPr>
        <w:tab/>
      </w:r>
      <w:r>
        <w:rPr>
          <w:rFonts w:ascii="Arial" w:hAnsi="Arial" w:eastAsia="Arial" w:cs="Arial"/>
        </w:rPr>
        <w:tab/>
      </w:r>
      <w:r>
        <w:rPr>
          <w:rFonts w:ascii="Arial" w:hAnsi="Arial" w:eastAsia="Arial" w:cs="Arial"/>
        </w:rPr>
        <w:t>:</w:t>
      </w:r>
      <w:r>
        <w:rPr>
          <w:rFonts w:hint="default" w:ascii="Arial" w:hAnsi="Arial" w:eastAsia="Arial" w:cs="Arial"/>
          <w:b/>
          <w:bCs/>
          <w:lang w:val="en-US"/>
        </w:rPr>
        <w:t>C</w:t>
      </w:r>
      <w:r>
        <w:rPr>
          <w:rFonts w:hint="default" w:ascii="Arial" w:hAnsi="Arial" w:eastAsia="Arial" w:cs="Arial"/>
          <w:lang w:val="en-US"/>
        </w:rPr>
        <w:t>,</w:t>
      </w:r>
      <w:r>
        <w:rPr>
          <w:rFonts w:hint="default" w:ascii="Arial" w:hAnsi="Arial" w:eastAsia="Arial" w:cs="Arial"/>
          <w:b/>
          <w:bCs/>
          <w:lang w:val="en-US"/>
        </w:rPr>
        <w:t>C++,</w:t>
      </w:r>
      <w:r>
        <w:rPr>
          <w:rFonts w:ascii="Arial" w:hAnsi="Arial" w:eastAsia="Arial" w:cs="Arial"/>
          <w:b/>
          <w:bCs/>
          <w:sz w:val="22"/>
          <w:szCs w:val="22"/>
        </w:rPr>
        <w:t>Java</w:t>
      </w:r>
      <w:r>
        <w:rPr>
          <w:rFonts w:hint="default" w:ascii="Arial" w:hAnsi="Arial" w:eastAsia="Arial" w:cs="Arial"/>
          <w:b/>
          <w:bCs/>
          <w:sz w:val="22"/>
          <w:szCs w:val="22"/>
          <w:lang w:val="en-US"/>
        </w:rPr>
        <w:t>,Python,</w:t>
      </w:r>
      <w:r>
        <w:rPr>
          <w:rFonts w:ascii="Arial" w:hAnsi="Arial" w:eastAsia="Arial" w:cs="Arial"/>
          <w:b/>
          <w:bCs/>
          <w:sz w:val="22"/>
          <w:szCs w:val="22"/>
        </w:rPr>
        <w:t xml:space="preserve"> Oracle, java script,</w:t>
      </w:r>
    </w:p>
    <w:p>
      <w:pPr>
        <w:numPr>
          <w:ilvl w:val="0"/>
          <w:numId w:val="0"/>
        </w:numPr>
        <w:tabs>
          <w:tab w:val="left" w:pos="744"/>
        </w:tabs>
        <w:spacing w:line="276" w:lineRule="auto"/>
        <w:ind w:leftChars="0"/>
        <w:jc w:val="both"/>
      </w:pPr>
      <w:r>
        <w:rPr>
          <w:rFonts w:hint="default" w:ascii="Arial" w:hAnsi="Arial" w:eastAsia="Arial" w:cs="Arial"/>
          <w:b/>
          <w:bCs/>
          <w:sz w:val="22"/>
          <w:szCs w:val="22"/>
          <w:lang w:val="en-US"/>
        </w:rPr>
        <w:t>Big Data,Hadoop</w:t>
      </w:r>
    </w:p>
    <w:p>
      <w:pPr>
        <w:numPr>
          <w:ilvl w:val="0"/>
          <w:numId w:val="0"/>
        </w:numPr>
        <w:tabs>
          <w:tab w:val="left" w:pos="744"/>
        </w:tabs>
        <w:spacing w:line="276" w:lineRule="auto"/>
        <w:ind w:leftChars="0"/>
        <w:jc w:val="both"/>
      </w:pPr>
      <w:r>
        <w:rPr>
          <w:rFonts w:hint="default" w:ascii="Arial" w:hAnsi="Arial" w:eastAsia="Arial" w:cs="Arial"/>
          <w:b/>
          <w:bCs/>
          <w:sz w:val="22"/>
          <w:szCs w:val="22"/>
          <w:lang w:val="en-US"/>
        </w:rPr>
        <w:t xml:space="preserve">                      </w:t>
      </w:r>
    </w:p>
    <w:p>
      <w:pPr>
        <w:numPr>
          <w:ilvl w:val="0"/>
          <w:numId w:val="0"/>
        </w:numPr>
        <w:tabs>
          <w:tab w:val="left" w:pos="744"/>
        </w:tabs>
        <w:spacing w:line="276" w:lineRule="auto"/>
        <w:ind w:leftChars="0"/>
        <w:jc w:val="both"/>
      </w:pPr>
    </w:p>
    <w:p>
      <w:pPr>
        <w:numPr>
          <w:ilvl w:val="0"/>
          <w:numId w:val="2"/>
        </w:numPr>
        <w:tabs>
          <w:tab w:val="clear" w:pos="420"/>
        </w:tabs>
        <w:spacing w:line="276" w:lineRule="auto"/>
        <w:ind w:left="420" w:leftChars="0" w:hanging="420" w:firstLineChars="0"/>
        <w:jc w:val="both"/>
      </w:pPr>
      <w:r>
        <w:rPr>
          <w:rFonts w:ascii="Arial" w:hAnsi="Arial" w:eastAsia="Arial" w:cs="Arial"/>
        </w:rPr>
        <w:t xml:space="preserve">Operating system           </w:t>
      </w:r>
      <w:r>
        <w:rPr>
          <w:rFonts w:ascii="Arial" w:hAnsi="Arial" w:eastAsia="Arial" w:cs="Arial"/>
        </w:rPr>
        <w:tab/>
      </w:r>
      <w:r>
        <w:rPr>
          <w:rFonts w:ascii="Arial" w:hAnsi="Arial" w:eastAsia="Arial" w:cs="Arial"/>
        </w:rPr>
        <w:tab/>
      </w:r>
      <w:r>
        <w:rPr>
          <w:rFonts w:ascii="Arial" w:hAnsi="Arial" w:eastAsia="Arial" w:cs="Arial"/>
        </w:rPr>
        <w:t>: Windows 10</w:t>
      </w:r>
      <w:r>
        <w:rPr>
          <w:rFonts w:hint="default" w:ascii="Arial" w:hAnsi="Arial" w:eastAsia="Arial" w:cs="Arial"/>
          <w:lang w:val="en-US"/>
        </w:rPr>
        <w:t>, Mac OS</w:t>
      </w:r>
    </w:p>
    <w:p>
      <w:pPr>
        <w:numPr>
          <w:ilvl w:val="0"/>
          <w:numId w:val="0"/>
        </w:numPr>
        <w:spacing w:line="240" w:lineRule="atLeast"/>
        <w:ind w:leftChars="0"/>
      </w:pPr>
    </w:p>
    <w:p>
      <w:pPr>
        <w:numPr>
          <w:ilvl w:val="0"/>
          <w:numId w:val="0"/>
        </w:numPr>
        <w:spacing w:line="276" w:lineRule="auto"/>
        <w:ind w:leftChars="0"/>
        <w:jc w:val="both"/>
      </w:pPr>
    </w:p>
    <w:p>
      <w:pPr>
        <w:numPr>
          <w:ilvl w:val="0"/>
          <w:numId w:val="2"/>
        </w:numPr>
        <w:tabs>
          <w:tab w:val="clear" w:pos="420"/>
        </w:tabs>
        <w:spacing w:line="276" w:lineRule="auto"/>
        <w:ind w:left="420" w:leftChars="0" w:hanging="420" w:firstLineChars="0"/>
        <w:jc w:val="both"/>
        <w:rPr>
          <w:rFonts w:hint="default"/>
          <w:lang w:val="en-US"/>
        </w:rPr>
      </w:pPr>
      <w:r>
        <w:rPr>
          <w:rFonts w:ascii="Arial" w:hAnsi="Arial" w:eastAsia="Arial" w:cs="Arial"/>
        </w:rPr>
        <w:t>Front End</w:t>
      </w:r>
      <w:r>
        <w:rPr>
          <w:rFonts w:ascii="Arial" w:hAnsi="Arial" w:eastAsia="Arial" w:cs="Arial"/>
        </w:rPr>
        <w:tab/>
      </w:r>
      <w:r>
        <w:rPr>
          <w:rFonts w:ascii="Arial" w:hAnsi="Arial" w:eastAsia="Arial" w:cs="Arial"/>
        </w:rPr>
        <w:tab/>
      </w:r>
      <w:r>
        <w:rPr>
          <w:rFonts w:ascii="Arial" w:hAnsi="Arial" w:eastAsia="Arial" w:cs="Arial"/>
        </w:rPr>
        <w:tab/>
      </w:r>
      <w:r>
        <w:rPr>
          <w:rFonts w:ascii="Arial" w:hAnsi="Arial" w:eastAsia="Arial" w:cs="Arial"/>
        </w:rPr>
        <w:tab/>
      </w:r>
      <w:r>
        <w:rPr>
          <w:rFonts w:ascii="Arial" w:hAnsi="Arial" w:eastAsia="Arial" w:cs="Arial"/>
        </w:rPr>
        <w:t>:</w:t>
      </w:r>
      <w:r>
        <w:rPr>
          <w:rFonts w:ascii="Arial" w:hAnsi="Arial" w:eastAsia="Arial" w:cs="Arial"/>
          <w:b/>
          <w:bCs/>
        </w:rPr>
        <w:t xml:space="preserve"> JavaScript, React.js, Redux, HTML-5, CSS3,</w:t>
      </w:r>
      <w:r>
        <w:rPr>
          <w:rFonts w:hint="default" w:ascii="Arial" w:hAnsi="Arial" w:eastAsia="Arial" w:cs="Arial"/>
          <w:b/>
          <w:bCs/>
          <w:lang w:val="en-US"/>
        </w:rPr>
        <w:t>React Native</w:t>
      </w:r>
    </w:p>
    <w:p>
      <w:pPr>
        <w:numPr>
          <w:ilvl w:val="0"/>
          <w:numId w:val="0"/>
        </w:numPr>
        <w:spacing w:line="276" w:lineRule="auto"/>
        <w:ind w:leftChars="0"/>
        <w:jc w:val="both"/>
      </w:pPr>
    </w:p>
    <w:p>
      <w:pPr>
        <w:numPr>
          <w:ilvl w:val="0"/>
          <w:numId w:val="2"/>
        </w:numPr>
        <w:tabs>
          <w:tab w:val="clear" w:pos="420"/>
        </w:tabs>
        <w:spacing w:line="276" w:lineRule="auto"/>
        <w:ind w:left="420" w:leftChars="0" w:hanging="420" w:firstLineChars="0"/>
        <w:jc w:val="both"/>
        <w:rPr>
          <w:rFonts w:hint="default"/>
          <w:lang w:val="en-US"/>
        </w:rPr>
      </w:pPr>
      <w:r>
        <w:rPr>
          <w:rFonts w:ascii="Arial" w:hAnsi="Arial" w:eastAsia="Arial" w:cs="Arial"/>
        </w:rPr>
        <w:t>Backend</w:t>
      </w:r>
      <w:r>
        <w:rPr>
          <w:rFonts w:ascii="Arial" w:hAnsi="Arial" w:eastAsia="Arial" w:cs="Arial"/>
        </w:rPr>
        <w:tab/>
      </w:r>
      <w:r>
        <w:rPr>
          <w:rFonts w:ascii="Arial" w:hAnsi="Arial" w:eastAsia="Arial" w:cs="Arial"/>
        </w:rPr>
        <w:tab/>
      </w:r>
      <w:r>
        <w:rPr>
          <w:rFonts w:ascii="Arial" w:hAnsi="Arial" w:eastAsia="Arial" w:cs="Arial"/>
        </w:rPr>
        <w:tab/>
      </w:r>
      <w:r>
        <w:rPr>
          <w:rFonts w:ascii="Arial" w:hAnsi="Arial" w:eastAsia="Arial" w:cs="Arial"/>
        </w:rPr>
        <w:tab/>
      </w:r>
      <w:r>
        <w:rPr>
          <w:rFonts w:ascii="Arial" w:hAnsi="Arial" w:eastAsia="Arial" w:cs="Arial"/>
        </w:rPr>
        <w:t xml:space="preserve">:  Mongoodb, Sequelize, node js </w:t>
      </w:r>
      <w:r>
        <w:rPr>
          <w:rFonts w:hint="default" w:ascii="Arial" w:hAnsi="Arial" w:eastAsia="Arial" w:cs="Arial"/>
          <w:lang w:val="en-US"/>
        </w:rPr>
        <w:t>,</w:t>
      </w:r>
      <w:r>
        <w:rPr>
          <w:rFonts w:ascii="Arial" w:hAnsi="Arial" w:eastAsia="Arial" w:cs="Arial"/>
        </w:rPr>
        <w:t>Koa</w:t>
      </w:r>
      <w:r>
        <w:rPr>
          <w:rFonts w:hint="default" w:ascii="Arial" w:hAnsi="Arial" w:eastAsia="Arial" w:cs="Arial"/>
          <w:lang w:val="en-US"/>
        </w:rPr>
        <w:t>, Php</w:t>
      </w:r>
    </w:p>
    <w:p>
      <w:pPr>
        <w:numPr>
          <w:ilvl w:val="0"/>
          <w:numId w:val="0"/>
        </w:numPr>
        <w:spacing w:line="276" w:lineRule="auto"/>
        <w:ind w:leftChars="0"/>
        <w:jc w:val="both"/>
      </w:pPr>
    </w:p>
    <w:p>
      <w:pPr>
        <w:numPr>
          <w:ilvl w:val="0"/>
          <w:numId w:val="2"/>
        </w:numPr>
        <w:tabs>
          <w:tab w:val="clear" w:pos="420"/>
        </w:tabs>
        <w:spacing w:line="276" w:lineRule="auto"/>
        <w:ind w:left="420" w:leftChars="0" w:hanging="420" w:firstLineChars="0"/>
        <w:jc w:val="both"/>
      </w:pPr>
      <w:r>
        <w:rPr>
          <w:rFonts w:ascii="Arial" w:hAnsi="Arial" w:eastAsia="Arial" w:cs="Arial"/>
        </w:rPr>
        <w:t>Frameworks</w:t>
      </w:r>
      <w:r>
        <w:rPr>
          <w:rFonts w:ascii="Arial" w:hAnsi="Arial" w:eastAsia="Arial" w:cs="Arial"/>
        </w:rPr>
        <w:tab/>
      </w:r>
      <w:r>
        <w:rPr>
          <w:rFonts w:ascii="Arial" w:hAnsi="Arial" w:eastAsia="Arial" w:cs="Arial"/>
        </w:rPr>
        <w:tab/>
      </w:r>
      <w:r>
        <w:rPr>
          <w:rFonts w:ascii="Arial" w:hAnsi="Arial" w:eastAsia="Arial" w:cs="Arial"/>
        </w:rPr>
        <w:tab/>
      </w:r>
      <w:r>
        <w:rPr>
          <w:rFonts w:ascii="Arial" w:hAnsi="Arial" w:eastAsia="Arial" w:cs="Arial"/>
        </w:rPr>
        <w:tab/>
      </w:r>
      <w:r>
        <w:rPr>
          <w:rFonts w:ascii="Arial" w:hAnsi="Arial" w:eastAsia="Arial" w:cs="Arial"/>
        </w:rPr>
        <w:t>:material-UI,Antdesign,</w:t>
      </w:r>
    </w:p>
    <w:p>
      <w:pPr>
        <w:spacing w:before="180"/>
      </w:pPr>
      <w:r>
        <w:rPr>
          <w:rFonts w:ascii="Arial" w:hAnsi="Arial" w:eastAsia="Arial" w:cs="Arial"/>
        </w:rPr>
        <w:t> </w:t>
      </w:r>
    </w:p>
    <w:p>
      <w:pPr>
        <w:spacing w:before="180"/>
      </w:pPr>
      <w:r>
        <w:rPr>
          <w:rFonts w:ascii="Arial" w:hAnsi="Arial" w:eastAsia="Arial" w:cs="Arial"/>
          <w:b/>
          <w:bCs/>
        </w:rPr>
        <w:t>PROFESSIONAL EXPERIENCE:</w:t>
      </w:r>
    </w:p>
    <w:p>
      <w:pPr>
        <w:spacing w:before="3"/>
      </w:pPr>
      <w:r>
        <w:rPr>
          <w:b/>
          <w:bCs/>
        </w:rPr>
        <w:t> </w:t>
      </w:r>
    </w:p>
    <w:p>
      <w:pPr>
        <w:numPr>
          <w:ilvl w:val="0"/>
          <w:numId w:val="3"/>
        </w:numPr>
        <w:tabs>
          <w:tab w:val="clear" w:pos="425"/>
        </w:tabs>
        <w:ind w:left="0" w:leftChars="0" w:firstLine="0" w:firstLineChars="0"/>
        <w:jc w:val="both"/>
        <w:rPr>
          <w:rFonts w:hint="eastAsia" w:ascii="PMingLiU-ExtB" w:hAnsi="PMingLiU-ExtB" w:eastAsia="PMingLiU-ExtB" w:cs="PMingLiU-ExtB"/>
        </w:rPr>
      </w:pPr>
      <w:r>
        <w:rPr>
          <w:rFonts w:hint="eastAsia" w:ascii="PMingLiU-ExtB" w:hAnsi="PMingLiU-ExtB" w:eastAsia="PMingLiU-ExtB" w:cs="PMingLiU-ExtB"/>
          <w:b/>
          <w:bCs/>
          <w:i/>
          <w:iCs/>
          <w:color w:val="323232"/>
        </w:rPr>
        <w:t xml:space="preserve">Maton Holdings LLC - Al Essa Group, </w:t>
      </w:r>
      <w:r>
        <w:rPr>
          <w:rFonts w:hint="eastAsia" w:ascii="PMingLiU-ExtB" w:hAnsi="PMingLiU-ExtB" w:eastAsia="PMingLiU-ExtB" w:cs="PMingLiU-ExtB"/>
          <w:b/>
          <w:bCs/>
          <w:color w:val="323232"/>
        </w:rPr>
        <w:t>KSA, (Working from India)</w:t>
      </w:r>
    </w:p>
    <w:p>
      <w:pPr>
        <w:ind w:left="102"/>
        <w:jc w:val="both"/>
      </w:pPr>
      <w:r>
        <w:rPr>
          <w:rFonts w:ascii="Verdana" w:hAnsi="Verdana" w:eastAsia="Verdana" w:cs="Verdana"/>
          <w:b/>
          <w:bCs/>
          <w:color w:val="323232"/>
        </w:rPr>
        <w:t> </w:t>
      </w:r>
    </w:p>
    <w:p>
      <w:pPr>
        <w:ind w:left="102"/>
        <w:jc w:val="both"/>
        <w:rPr>
          <w:rFonts w:hint="default"/>
          <w:b/>
          <w:bCs/>
          <w:sz w:val="22"/>
          <w:szCs w:val="22"/>
          <w:lang w:val="en-US"/>
        </w:rPr>
      </w:pPr>
      <w:r>
        <w:rPr>
          <w:b/>
          <w:bCs/>
          <w:color w:val="323232"/>
          <w:sz w:val="22"/>
          <w:szCs w:val="22"/>
        </w:rPr>
        <w:t xml:space="preserve">Full Stack Developer - </w:t>
      </w:r>
      <w:r>
        <w:rPr>
          <w:rFonts w:hint="default"/>
          <w:b/>
          <w:bCs/>
          <w:color w:val="323232"/>
          <w:sz w:val="22"/>
          <w:szCs w:val="22"/>
          <w:lang w:val="en-US"/>
        </w:rPr>
        <w:t>01</w:t>
      </w:r>
      <w:r>
        <w:rPr>
          <w:b/>
          <w:bCs/>
          <w:color w:val="323232"/>
          <w:sz w:val="22"/>
          <w:szCs w:val="22"/>
        </w:rPr>
        <w:t xml:space="preserve"> </w:t>
      </w:r>
      <w:r>
        <w:rPr>
          <w:b/>
          <w:bCs/>
          <w:sz w:val="22"/>
          <w:szCs w:val="22"/>
        </w:rPr>
        <w:t>Oct 20</w:t>
      </w:r>
      <w:r>
        <w:rPr>
          <w:rFonts w:hint="default"/>
          <w:b/>
          <w:bCs/>
          <w:sz w:val="22"/>
          <w:szCs w:val="22"/>
          <w:lang w:val="en-US"/>
        </w:rPr>
        <w:t>20</w:t>
      </w:r>
      <w:r>
        <w:rPr>
          <w:b/>
          <w:bCs/>
          <w:sz w:val="22"/>
          <w:szCs w:val="22"/>
        </w:rPr>
        <w:t xml:space="preserve"> to </w:t>
      </w:r>
      <w:r>
        <w:rPr>
          <w:rFonts w:hint="default"/>
          <w:b/>
          <w:bCs/>
          <w:sz w:val="22"/>
          <w:szCs w:val="22"/>
          <w:lang w:val="en-US"/>
        </w:rPr>
        <w:t>10 Oct 2021</w:t>
      </w:r>
    </w:p>
    <w:p>
      <w:pPr>
        <w:numPr>
          <w:ilvl w:val="0"/>
          <w:numId w:val="4"/>
        </w:numPr>
        <w:ind w:left="420" w:leftChars="0" w:hanging="420" w:firstLineChars="0"/>
        <w:jc w:val="both"/>
      </w:pPr>
      <w:r>
        <w:rPr>
          <w:rFonts w:ascii="Verdana" w:hAnsi="Verdana" w:eastAsia="Verdana" w:cs="Verdana"/>
          <w:color w:val="323232"/>
        </w:rPr>
        <w:t>Coordinated with systems partners to finalize designs and confirm requirements</w:t>
      </w:r>
      <w:r>
        <w:rPr>
          <w:rFonts w:ascii="Verdana" w:hAnsi="Verdana" w:eastAsia="Verdana" w:cs="Verdana"/>
          <w:color w:val="323232"/>
          <w:spacing w:val="-37"/>
        </w:rPr>
        <w:t xml:space="preserve"> </w:t>
      </w:r>
      <w:r>
        <w:rPr>
          <w:rFonts w:ascii="Verdana" w:hAnsi="Verdana" w:eastAsia="Verdana" w:cs="Verdana"/>
          <w:color w:val="323232"/>
        </w:rPr>
        <w:t>and maintain quality and ensure the responsiveness of</w:t>
      </w:r>
      <w:r>
        <w:rPr>
          <w:rFonts w:ascii="Verdana" w:hAnsi="Verdana" w:eastAsia="Verdana" w:cs="Verdana"/>
          <w:color w:val="323232"/>
          <w:spacing w:val="-1"/>
        </w:rPr>
        <w:t xml:space="preserve"> </w:t>
      </w:r>
      <w:r>
        <w:rPr>
          <w:rFonts w:ascii="Verdana" w:hAnsi="Verdana" w:eastAsia="Verdana" w:cs="Verdana"/>
          <w:color w:val="323232"/>
        </w:rPr>
        <w:t>applications.</w:t>
      </w:r>
    </w:p>
    <w:p>
      <w:pPr>
        <w:numPr>
          <w:ilvl w:val="0"/>
          <w:numId w:val="4"/>
        </w:numPr>
        <w:tabs>
          <w:tab w:val="clear" w:pos="420"/>
        </w:tabs>
        <w:ind w:left="420" w:leftChars="0" w:hanging="420" w:firstLineChars="0"/>
        <w:rPr>
          <w:rFonts w:ascii="Verdana" w:hAnsi="Verdana" w:eastAsia="Verdana" w:cs="Verdana"/>
          <w:color w:val="323232"/>
        </w:rPr>
      </w:pPr>
      <w:r>
        <w:rPr>
          <w:sz w:val="14"/>
          <w:szCs w:val="14"/>
        </w:rPr>
        <w:t xml:space="preserve"> </w:t>
      </w:r>
      <w:r>
        <w:rPr>
          <w:rFonts w:ascii="Verdana" w:hAnsi="Verdana" w:eastAsia="Verdana" w:cs="Verdana"/>
          <w:color w:val="323232"/>
        </w:rPr>
        <w:t>Provided continued maintenance and development of bug fixes and patch sets for existing web applications. Developed and implemented complex Internet and Intranet applications on multiple platforms.</w:t>
      </w:r>
    </w:p>
    <w:p>
      <w:pPr>
        <w:numPr>
          <w:ilvl w:val="0"/>
          <w:numId w:val="4"/>
        </w:numPr>
        <w:tabs>
          <w:tab w:val="clear" w:pos="420"/>
        </w:tabs>
        <w:ind w:left="420" w:leftChars="0" w:hanging="420" w:firstLineChars="0"/>
      </w:pPr>
      <w:r>
        <w:rPr>
          <w:rFonts w:ascii="Verdana" w:hAnsi="Verdana" w:eastAsia="Verdana" w:cs="Verdana"/>
          <w:color w:val="323232"/>
        </w:rPr>
        <w:t>Provided continued maintenance and development of bug fixes and patch sets for existing web applications. Developed and implemented complex Internet and Intranet applications on multiple platforms.</w:t>
      </w:r>
    </w:p>
    <w:p>
      <w:pPr>
        <w:rPr>
          <w:sz w:val="26"/>
          <w:szCs w:val="26"/>
        </w:rPr>
      </w:pPr>
      <w:r>
        <w:rPr>
          <w:rFonts w:ascii="Verdana" w:hAnsi="Verdana" w:eastAsia="Verdana" w:cs="Verdana"/>
          <w:sz w:val="26"/>
          <w:szCs w:val="26"/>
        </w:rPr>
        <w:t> </w:t>
      </w:r>
    </w:p>
    <w:p>
      <w:pPr>
        <w:numPr>
          <w:ilvl w:val="0"/>
          <w:numId w:val="3"/>
        </w:numPr>
        <w:ind w:left="425" w:leftChars="0" w:hanging="425" w:firstLineChars="0"/>
        <w:jc w:val="both"/>
        <w:rPr>
          <w:rFonts w:hint="eastAsia" w:ascii="PMingLiU-ExtB" w:hAnsi="PMingLiU-ExtB" w:eastAsia="PMingLiU-ExtB" w:cs="PMingLiU-ExtB"/>
          <w:b/>
          <w:bCs/>
          <w:i/>
          <w:iCs/>
          <w:color w:val="323232"/>
        </w:rPr>
      </w:pPr>
      <w:r>
        <w:rPr>
          <w:rFonts w:hint="eastAsia" w:ascii="PMingLiU-ExtB" w:hAnsi="PMingLiU-ExtB" w:eastAsia="PMingLiU-ExtB" w:cs="PMingLiU-ExtB"/>
          <w:b/>
          <w:bCs/>
          <w:i/>
          <w:iCs/>
          <w:color w:val="323232"/>
        </w:rPr>
        <w:t>SciTech Patent Art Services Pvt. Ltd., Hyderabad</w:t>
      </w:r>
    </w:p>
    <w:p>
      <w:pPr>
        <w:ind w:left="102"/>
        <w:jc w:val="both"/>
        <w:rPr>
          <w:b/>
          <w:bCs/>
          <w:i/>
          <w:iCs/>
          <w:color w:val="323232"/>
        </w:rPr>
      </w:pPr>
    </w:p>
    <w:p>
      <w:pPr>
        <w:ind w:left="102"/>
        <w:jc w:val="both"/>
        <w:rPr>
          <w:rFonts w:hint="default"/>
          <w:b/>
          <w:bCs/>
          <w:sz w:val="22"/>
          <w:szCs w:val="22"/>
          <w:lang w:val="en-US"/>
        </w:rPr>
      </w:pPr>
      <w:r>
        <w:rPr>
          <w:b/>
          <w:bCs/>
          <w:color w:val="323232"/>
          <w:sz w:val="22"/>
          <w:szCs w:val="22"/>
        </w:rPr>
        <w:t xml:space="preserve">Full Stack Developer - 20 </w:t>
      </w:r>
      <w:r>
        <w:rPr>
          <w:b/>
          <w:bCs/>
          <w:sz w:val="22"/>
          <w:szCs w:val="22"/>
        </w:rPr>
        <w:t xml:space="preserve">Oct 2021 to </w:t>
      </w:r>
      <w:r>
        <w:rPr>
          <w:rFonts w:hint="default"/>
          <w:b/>
          <w:bCs/>
          <w:sz w:val="22"/>
          <w:szCs w:val="22"/>
          <w:lang w:val="en-US"/>
        </w:rPr>
        <w:t>1 MAY 2022</w:t>
      </w:r>
    </w:p>
    <w:p>
      <w:pPr>
        <w:rPr>
          <w:sz w:val="26"/>
          <w:szCs w:val="26"/>
        </w:rPr>
      </w:pPr>
      <w:r>
        <w:rPr>
          <w:rFonts w:ascii="Verdana" w:hAnsi="Verdana" w:eastAsia="Verdana" w:cs="Verdana"/>
          <w:sz w:val="26"/>
          <w:szCs w:val="26"/>
        </w:rPr>
        <w:t> </w:t>
      </w:r>
    </w:p>
    <w:p>
      <w:pPr>
        <w:numPr>
          <w:ilvl w:val="0"/>
          <w:numId w:val="3"/>
        </w:numPr>
        <w:ind w:left="425" w:leftChars="0" w:hanging="425" w:firstLineChars="0"/>
        <w:jc w:val="both"/>
        <w:rPr>
          <w:rFonts w:hint="eastAsia" w:ascii="PMingLiU-ExtB" w:hAnsi="PMingLiU-ExtB" w:eastAsia="PMingLiU-ExtB" w:cs="PMingLiU-ExtB"/>
          <w:b/>
          <w:bCs/>
          <w:i/>
          <w:iCs/>
          <w:color w:val="323232"/>
        </w:rPr>
      </w:pPr>
      <w:r>
        <w:rPr>
          <w:rFonts w:hint="default" w:ascii="PMingLiU-ExtB" w:hAnsi="PMingLiU-ExtB" w:eastAsia="PMingLiU-ExtB" w:cs="PMingLiU-ExtB"/>
          <w:b/>
          <w:bCs/>
          <w:i/>
          <w:iCs/>
          <w:color w:val="323232"/>
          <w:lang w:val="en-US"/>
        </w:rPr>
        <w:t xml:space="preserve">Green Gold Animation </w:t>
      </w:r>
      <w:r>
        <w:rPr>
          <w:rFonts w:hint="eastAsia" w:ascii="PMingLiU-ExtB" w:hAnsi="PMingLiU-ExtB" w:eastAsia="PMingLiU-ExtB" w:cs="PMingLiU-ExtB"/>
          <w:b/>
          <w:bCs/>
          <w:i/>
          <w:iCs/>
          <w:color w:val="323232"/>
        </w:rPr>
        <w:t>Pvt. Ltd., Hyderabad</w:t>
      </w:r>
    </w:p>
    <w:p>
      <w:pPr>
        <w:ind w:left="102"/>
        <w:jc w:val="both"/>
        <w:rPr>
          <w:rFonts w:hint="default" w:ascii="Palatino Linotype" w:hAnsi="Palatino Linotype" w:cs="Palatino Linotype"/>
          <w:b/>
          <w:bCs/>
          <w:sz w:val="21"/>
          <w:szCs w:val="21"/>
          <w:lang w:val="en-US"/>
        </w:rPr>
      </w:pPr>
    </w:p>
    <w:p>
      <w:pPr>
        <w:ind w:left="102"/>
        <w:jc w:val="both"/>
        <w:rPr>
          <w:rFonts w:hint="default"/>
          <w:b/>
          <w:bCs/>
          <w:sz w:val="22"/>
          <w:szCs w:val="22"/>
          <w:lang w:val="en-US"/>
        </w:rPr>
      </w:pPr>
      <w:r>
        <w:rPr>
          <w:rFonts w:hint="default"/>
          <w:b/>
          <w:bCs/>
          <w:sz w:val="22"/>
          <w:szCs w:val="22"/>
          <w:lang w:val="en-US"/>
        </w:rPr>
        <w:t>Full Satck Developer 5 May 2022 to 1 Dec 20222</w:t>
      </w:r>
    </w:p>
    <w:p>
      <w:pPr>
        <w:ind w:left="102"/>
        <w:jc w:val="both"/>
        <w:rPr>
          <w:rFonts w:hint="default"/>
          <w:b/>
          <w:bCs/>
          <w:sz w:val="22"/>
          <w:szCs w:val="22"/>
          <w:lang w:val="en-US"/>
        </w:rPr>
      </w:pPr>
    </w:p>
    <w:p>
      <w:pPr>
        <w:ind w:left="102"/>
        <w:jc w:val="both"/>
        <w:rPr>
          <w:rFonts w:hint="default"/>
          <w:b/>
          <w:bCs/>
          <w:sz w:val="22"/>
          <w:szCs w:val="22"/>
          <w:lang w:val="en-US"/>
        </w:rPr>
      </w:pPr>
      <w:r>
        <w:rPr>
          <w:rFonts w:hint="default"/>
          <w:b/>
          <w:bCs/>
          <w:sz w:val="22"/>
          <w:szCs w:val="22"/>
          <w:lang w:val="en-US"/>
        </w:rPr>
        <w:t>Web Developer and Mobile Application Developer</w:t>
      </w:r>
    </w:p>
    <w:p>
      <w:pPr>
        <w:numPr>
          <w:ilvl w:val="0"/>
          <w:numId w:val="3"/>
        </w:numPr>
        <w:ind w:left="425" w:leftChars="0" w:hanging="425" w:firstLineChars="0"/>
        <w:jc w:val="both"/>
        <w:rPr>
          <w:rFonts w:hint="default"/>
          <w:b/>
          <w:bCs/>
          <w:sz w:val="22"/>
          <w:szCs w:val="22"/>
          <w:lang w:val="en-US"/>
        </w:rPr>
      </w:pPr>
      <w:r>
        <w:rPr>
          <w:rFonts w:hint="default"/>
          <w:b/>
          <w:bCs/>
          <w:sz w:val="22"/>
          <w:szCs w:val="22"/>
          <w:lang w:val="en-US"/>
        </w:rPr>
        <w:t xml:space="preserve">Mindwave Digitals Pvt Ltd, Pondicherry </w:t>
      </w:r>
    </w:p>
    <w:p>
      <w:pPr>
        <w:ind w:left="102"/>
        <w:jc w:val="both"/>
        <w:rPr>
          <w:rFonts w:hint="default"/>
          <w:b/>
          <w:bCs/>
          <w:sz w:val="21"/>
          <w:szCs w:val="21"/>
          <w:lang w:val="en-US"/>
        </w:rPr>
      </w:pPr>
      <w:r>
        <w:rPr>
          <w:rFonts w:hint="default"/>
          <w:b/>
          <w:bCs/>
          <w:sz w:val="21"/>
          <w:szCs w:val="21"/>
          <w:lang w:val="en-US"/>
        </w:rPr>
        <w:t>Full stack Developer 5 Dec to present</w:t>
      </w:r>
      <w:bookmarkStart w:id="1" w:name="_GoBack"/>
      <w:bookmarkEnd w:id="1"/>
    </w:p>
    <w:p>
      <w:pPr>
        <w:ind w:left="102"/>
        <w:jc w:val="both"/>
        <w:rPr>
          <w:rFonts w:hint="default"/>
          <w:b/>
          <w:bCs/>
          <w:sz w:val="21"/>
          <w:szCs w:val="21"/>
          <w:lang w:val="en-US"/>
        </w:rPr>
      </w:pPr>
    </w:p>
    <w:p>
      <w:pPr>
        <w:ind w:left="102"/>
        <w:jc w:val="both"/>
        <w:rPr>
          <w:rFonts w:hint="default"/>
          <w:b/>
          <w:bCs/>
          <w:sz w:val="21"/>
          <w:szCs w:val="21"/>
          <w:lang w:val="en-US"/>
        </w:rPr>
      </w:pPr>
    </w:p>
    <w:p>
      <w:pPr>
        <w:ind w:left="102"/>
        <w:jc w:val="both"/>
      </w:pPr>
      <w:r>
        <w:t> </w:t>
      </w:r>
    </w:p>
    <w:p>
      <w:pPr>
        <w:spacing w:before="158" w:line="281" w:lineRule="auto"/>
        <w:rPr>
          <w:rFonts w:ascii="Arial" w:hAnsi="Arial" w:eastAsia="Arial" w:cs="Arial"/>
          <w:b/>
          <w:bCs/>
          <w:i/>
          <w:iCs/>
          <w:u w:val="single"/>
        </w:rPr>
      </w:pPr>
      <w:r>
        <w:rPr>
          <w:rFonts w:ascii="Arial" w:hAnsi="Arial" w:eastAsia="Arial" w:cs="Arial"/>
          <w:b/>
          <w:bCs/>
          <w:i/>
          <w:iCs/>
          <w:u w:val="single"/>
        </w:rPr>
        <w:t>Projects:</w:t>
      </w:r>
    </w:p>
    <w:p>
      <w:pPr>
        <w:spacing w:before="158" w:line="281" w:lineRule="auto"/>
        <w:rPr>
          <w:rFonts w:ascii="Arial" w:hAnsi="Arial" w:eastAsia="Arial" w:cs="Arial"/>
          <w:b/>
          <w:bCs/>
          <w:i/>
          <w:iCs/>
          <w:u w:val="single"/>
        </w:rPr>
      </w:pPr>
    </w:p>
    <w:p>
      <w:pPr>
        <w:numPr>
          <w:ilvl w:val="0"/>
          <w:numId w:val="5"/>
        </w:numPr>
        <w:spacing w:before="158" w:line="281" w:lineRule="auto"/>
        <w:rPr>
          <w:rFonts w:ascii="Arial" w:hAnsi="Arial" w:eastAsia="Arial" w:cs="Arial"/>
          <w:b w:val="0"/>
          <w:bCs/>
          <w:i/>
          <w:iCs/>
          <w:u w:val="single"/>
        </w:rPr>
      </w:pPr>
      <w:r>
        <w:rPr>
          <w:rFonts w:hint="default" w:ascii="Verdana" w:hAnsi="Verdana"/>
          <w:b w:val="0"/>
          <w:bCs/>
          <w:lang w:val="en-US"/>
        </w:rPr>
        <w:t>Green Gold website using React js and php</w:t>
      </w:r>
    </w:p>
    <w:p>
      <w:pPr>
        <w:numPr>
          <w:ilvl w:val="0"/>
          <w:numId w:val="0"/>
        </w:numPr>
        <w:spacing w:before="158" w:line="281" w:lineRule="auto"/>
        <w:rPr>
          <w:rFonts w:hint="default" w:ascii="Verdana" w:hAnsi="Verdana"/>
          <w:b/>
          <w:lang w:val="en-US"/>
        </w:rPr>
      </w:pPr>
      <w:r>
        <w:rPr>
          <w:rFonts w:hint="default" w:ascii="Verdana" w:hAnsi="Verdana"/>
          <w:b w:val="0"/>
          <w:bCs/>
          <w:lang w:val="en-US"/>
        </w:rPr>
        <w:t>UI is developed using React js and Backend with Php</w:t>
      </w:r>
      <w:r>
        <w:rPr>
          <w:rFonts w:hint="default" w:ascii="Verdana" w:hAnsi="Verdana"/>
          <w:b/>
          <w:lang w:val="en-US"/>
        </w:rPr>
        <w:t>.</w:t>
      </w:r>
    </w:p>
    <w:p>
      <w:pPr>
        <w:numPr>
          <w:ilvl w:val="0"/>
          <w:numId w:val="0"/>
        </w:numPr>
        <w:spacing w:before="158" w:line="281" w:lineRule="auto"/>
      </w:pPr>
      <w:r>
        <w:rPr>
          <w:rFonts w:ascii="Verdana" w:hAnsi="Verdana"/>
        </w:rPr>
        <w:t xml:space="preserve"> </w:t>
      </w:r>
      <w:r>
        <w:rPr>
          <w:rFonts w:hint="default" w:ascii="Verdana" w:hAnsi="Verdana"/>
          <w:lang w:val="en-US"/>
        </w:rPr>
        <w:t>2</w:t>
      </w:r>
      <w:r>
        <w:rPr>
          <w:rFonts w:ascii="Verdana" w:hAnsi="Verdana"/>
          <w:b/>
        </w:rPr>
        <w:t>)</w:t>
      </w:r>
      <w:r>
        <w:rPr>
          <w:rFonts w:ascii="Verdana" w:hAnsi="Verdana"/>
        </w:rPr>
        <w:t>Login/User Authentication</w:t>
      </w:r>
      <w:r>
        <w:rPr>
          <w:rFonts w:ascii="Verdana" w:hAnsi="Verdana" w:eastAsia="Verdana" w:cs="Verdana"/>
          <w:color w:val="323232"/>
        </w:rPr>
        <w:t xml:space="preserve"> using </w:t>
      </w:r>
      <w:r>
        <w:rPr>
          <w:rFonts w:ascii="Verdana" w:hAnsi="Verdana"/>
        </w:rPr>
        <w:t>Html5, Css3, Java script, React.js, API.Node Js, MySQL, Sequlizer</w:t>
      </w:r>
      <w:r>
        <w:rPr>
          <w:rFonts w:ascii="Verdana" w:hAnsi="Verdana" w:eastAsia="Verdana" w:cs="Verdana"/>
          <w:color w:val="323232"/>
        </w:rPr>
        <w:t xml:space="preserve"> </w:t>
      </w:r>
      <w:r>
        <w:rPr>
          <w:rFonts w:ascii="Verdana" w:hAnsi="Verdana"/>
        </w:rPr>
        <w:t>project involves in user and Login authentication. when the user logged in it generates the token and we save to browser history.and when the user logged off it removes the token.and it will connect to the mongoodb and it will send the user details to Mongoodb Database</w:t>
      </w:r>
    </w:p>
    <w:p>
      <w:pPr>
        <w:tabs>
          <w:tab w:val="left" w:pos="259"/>
        </w:tabs>
      </w:pPr>
      <w:r>
        <w:t> </w:t>
      </w:r>
      <w:r>
        <w:rPr>
          <w:rFonts w:hint="default"/>
          <w:lang w:val="en-US"/>
        </w:rPr>
        <w:t>3</w:t>
      </w:r>
      <w:r>
        <w:rPr>
          <w:rFonts w:ascii="Verdana" w:hAnsi="Verdana"/>
          <w:b/>
        </w:rPr>
        <w:t>)</w:t>
      </w:r>
      <w:r>
        <w:rPr>
          <w:rFonts w:ascii="Verdana" w:hAnsi="Verdana"/>
        </w:rPr>
        <w:t>Email Sender</w:t>
      </w:r>
      <w:r>
        <w:rPr>
          <w:rFonts w:ascii="Verdana" w:hAnsi="Verdana" w:eastAsia="Verdana" w:cs="Verdana"/>
          <w:color w:val="323232"/>
        </w:rPr>
        <w:t xml:space="preserve"> using </w:t>
      </w:r>
      <w:r>
        <w:rPr>
          <w:rFonts w:ascii="Arial" w:hAnsi="Arial" w:cs="Arial"/>
          <w:color w:val="000000"/>
          <w:sz w:val="26"/>
          <w:szCs w:val="26"/>
          <w:shd w:val="clear" w:color="auto" w:fill="FFFFFF"/>
        </w:rPr>
        <w:t>Node.js, Node mailer plugin.  </w:t>
      </w:r>
      <w:r>
        <w:rPr>
          <w:rStyle w:val="10"/>
          <w:rFonts w:ascii="Arial" w:hAnsi="Arial" w:cs="Arial"/>
          <w:color w:val="000000"/>
          <w:shd w:val="clear" w:color="auto" w:fill="FFFFFF"/>
        </w:rPr>
        <w:t>password reset</w:t>
      </w:r>
      <w:r>
        <w:rPr>
          <w:rFonts w:ascii="Arial" w:hAnsi="Arial" w:cs="Arial"/>
          <w:color w:val="000000"/>
          <w:sz w:val="26"/>
          <w:szCs w:val="26"/>
          <w:shd w:val="clear" w:color="auto" w:fill="FFFFFF"/>
        </w:rPr>
        <w:t> or </w:t>
      </w:r>
      <w:r>
        <w:rPr>
          <w:rStyle w:val="10"/>
          <w:rFonts w:ascii="Arial" w:hAnsi="Arial" w:cs="Arial"/>
          <w:color w:val="000000"/>
          <w:shd w:val="clear" w:color="auto" w:fill="FFFFFF"/>
        </w:rPr>
        <w:t>user verification</w:t>
      </w:r>
      <w:r>
        <w:rPr>
          <w:rFonts w:ascii="Arial" w:hAnsi="Arial" w:cs="Arial"/>
          <w:color w:val="000000"/>
          <w:sz w:val="26"/>
          <w:szCs w:val="26"/>
          <w:shd w:val="clear" w:color="auto" w:fill="FFFFFF"/>
        </w:rPr>
        <w:t> process, are sent using Node.js.that will allow users to send and schedule emails</w:t>
      </w:r>
    </w:p>
    <w:p>
      <w:pPr>
        <w:rPr>
          <w:rFonts w:ascii="Arial" w:hAnsi="Arial" w:cs="Arial"/>
          <w:color w:val="000000"/>
          <w:sz w:val="26"/>
          <w:szCs w:val="26"/>
          <w:shd w:val="clear" w:color="auto" w:fill="FFFFFF"/>
        </w:rPr>
      </w:pPr>
      <w:r>
        <w:rPr>
          <w:rFonts w:hint="default" w:ascii="Verdana" w:hAnsi="Verdana"/>
          <w:b/>
          <w:lang w:val="en-US"/>
        </w:rPr>
        <w:t>4</w:t>
      </w:r>
      <w:r>
        <w:rPr>
          <w:rFonts w:ascii="Verdana" w:hAnsi="Verdana"/>
          <w:b/>
        </w:rPr>
        <w:t>)</w:t>
      </w:r>
      <w:r>
        <w:rPr>
          <w:rFonts w:ascii="Verdana" w:hAnsi="Verdana"/>
        </w:rPr>
        <w:t xml:space="preserve">Real time chat application by using </w:t>
      </w:r>
      <w:r>
        <w:rPr>
          <w:rFonts w:ascii="Arial" w:hAnsi="Arial" w:cs="Arial"/>
          <w:color w:val="000000"/>
          <w:sz w:val="26"/>
          <w:szCs w:val="26"/>
          <w:shd w:val="clear" w:color="auto" w:fill="FFFFFF"/>
        </w:rPr>
        <w:t>Node.js, Web Sockets, and sockets.io. we need to create an app where multiple users can chat together and messages get updated without refreshing the page. These kinds of applications include two parts- Server and client. Both can share data in WebSockets.</w:t>
      </w:r>
    </w:p>
    <w:p>
      <w:pPr>
        <w:spacing w:before="158" w:line="281" w:lineRule="auto"/>
      </w:pPr>
      <w:r>
        <w:rPr>
          <w:rFonts w:ascii="Arial" w:hAnsi="Arial" w:eastAsia="Arial" w:cs="Arial"/>
          <w:b/>
          <w:bCs/>
          <w:i/>
          <w:iCs/>
          <w:u w:val="single"/>
        </w:rPr>
        <w:t>Education</w:t>
      </w:r>
    </w:p>
    <w:p>
      <w:pPr>
        <w:numPr>
          <w:ilvl w:val="0"/>
          <w:numId w:val="6"/>
        </w:numPr>
        <w:tabs>
          <w:tab w:val="left" w:pos="744"/>
        </w:tabs>
        <w:spacing w:before="48" w:line="276" w:lineRule="auto"/>
        <w:ind w:left="720" w:hanging="360"/>
        <w:jc w:val="both"/>
      </w:pPr>
      <w:r>
        <w:rPr>
          <w:sz w:val="14"/>
          <w:szCs w:val="14"/>
        </w:rPr>
        <w:t xml:space="preserve">     </w:t>
      </w:r>
      <w:r>
        <w:rPr>
          <w:rFonts w:ascii="Arial" w:hAnsi="Arial" w:eastAsia="Arial" w:cs="Arial"/>
        </w:rPr>
        <w:t>Bachelor’s in Information Technology- 2020, Deccan Engineering College, Hyderabad securing 70%.</w:t>
      </w:r>
    </w:p>
    <w:p>
      <w:pPr>
        <w:numPr>
          <w:ilvl w:val="0"/>
          <w:numId w:val="6"/>
        </w:numPr>
        <w:tabs>
          <w:tab w:val="left" w:pos="744"/>
        </w:tabs>
        <w:spacing w:after="20" w:line="276" w:lineRule="auto"/>
        <w:ind w:left="720" w:hanging="360"/>
        <w:jc w:val="both"/>
      </w:pPr>
      <w:r>
        <w:rPr>
          <w:sz w:val="14"/>
          <w:szCs w:val="14"/>
        </w:rPr>
        <w:t xml:space="preserve">       </w:t>
      </w:r>
      <w:r>
        <w:rPr>
          <w:rFonts w:ascii="Arial" w:hAnsi="Arial" w:eastAsia="Arial" w:cs="Arial"/>
        </w:rPr>
        <w:t>Higher Secondary Certificate - 2016 from Kavitha College for women, Hyderabad securing 86%.</w:t>
      </w:r>
    </w:p>
    <w:p>
      <w:pPr>
        <w:spacing w:after="160" w:line="259" w:lineRule="auto"/>
        <w:rPr>
          <w:sz w:val="22"/>
          <w:szCs w:val="22"/>
        </w:rPr>
      </w:pPr>
      <w:r>
        <w:rPr>
          <w:rFonts w:ascii="Arial" w:hAnsi="Arial" w:eastAsia="Arial" w:cs="Arial"/>
          <w:b/>
          <w:bCs/>
          <w:sz w:val="22"/>
          <w:szCs w:val="22"/>
        </w:rPr>
        <w:t> </w:t>
      </w:r>
    </w:p>
    <w:p>
      <w:pPr>
        <w:spacing w:after="160" w:line="259" w:lineRule="auto"/>
        <w:rPr>
          <w:sz w:val="22"/>
          <w:szCs w:val="22"/>
        </w:rPr>
      </w:pPr>
      <w:r>
        <w:rPr>
          <w:rFonts w:ascii="Arial" w:hAnsi="Arial" w:eastAsia="Arial" w:cs="Arial"/>
          <w:b/>
          <w:bCs/>
          <w:sz w:val="22"/>
          <w:szCs w:val="22"/>
        </w:rPr>
        <w:t> </w:t>
      </w:r>
    </w:p>
    <w:p>
      <w:pPr>
        <w:spacing w:before="158" w:line="281" w:lineRule="auto"/>
        <w:ind w:left="102"/>
      </w:pPr>
      <w:r>
        <w:rPr>
          <w:rFonts w:ascii="Arial" w:hAnsi="Arial" w:eastAsia="Arial" w:cs="Arial"/>
          <w:b/>
          <w:bCs/>
          <w:i/>
          <w:iCs/>
          <w:u w:val="single"/>
        </w:rPr>
        <w:t>Certifications:</w:t>
      </w:r>
    </w:p>
    <w:p>
      <w:pPr>
        <w:spacing w:before="158" w:line="281" w:lineRule="auto"/>
        <w:ind w:left="102"/>
      </w:pPr>
      <w:r>
        <w:rPr>
          <w:rFonts w:ascii="Arial" w:hAnsi="Arial" w:eastAsia="Arial" w:cs="Arial"/>
          <w:b/>
          <w:bCs/>
        </w:rPr>
        <w:t> </w:t>
      </w:r>
    </w:p>
    <w:p>
      <w:pPr>
        <w:numPr>
          <w:ilvl w:val="0"/>
          <w:numId w:val="7"/>
        </w:numPr>
        <w:pBdr>
          <w:left w:val="none" w:color="auto" w:sz="0" w:space="8"/>
        </w:pBdr>
        <w:ind w:left="822"/>
        <w:rPr>
          <w:sz w:val="18"/>
          <w:szCs w:val="18"/>
        </w:rPr>
      </w:pPr>
      <w:r>
        <w:rPr>
          <w:rFonts w:ascii="Arial" w:hAnsi="Arial" w:eastAsia="Arial" w:cs="Arial"/>
          <w:b/>
          <w:bCs/>
          <w:color w:val="323232"/>
          <w:sz w:val="18"/>
          <w:szCs w:val="18"/>
        </w:rPr>
        <w:t xml:space="preserve">C language -   01 </w:t>
      </w:r>
      <w:r>
        <w:rPr>
          <w:rFonts w:ascii="Arial" w:hAnsi="Arial" w:eastAsia="Arial" w:cs="Arial"/>
          <w:b/>
          <w:bCs/>
          <w:sz w:val="18"/>
          <w:szCs w:val="18"/>
        </w:rPr>
        <w:t>july 2016  to 1 Dec 2016</w:t>
      </w:r>
    </w:p>
    <w:p>
      <w:pPr>
        <w:ind w:left="822"/>
        <w:rPr>
          <w:sz w:val="18"/>
          <w:szCs w:val="18"/>
        </w:rPr>
      </w:pPr>
      <w:r>
        <w:rPr>
          <w:rFonts w:ascii="Arial" w:hAnsi="Arial" w:eastAsia="Arial" w:cs="Arial"/>
          <w:b/>
          <w:bCs/>
          <w:sz w:val="18"/>
          <w:szCs w:val="18"/>
        </w:rPr>
        <w:t> </w:t>
      </w:r>
    </w:p>
    <w:p>
      <w:pPr>
        <w:numPr>
          <w:ilvl w:val="0"/>
          <w:numId w:val="8"/>
        </w:numPr>
        <w:pBdr>
          <w:left w:val="none" w:color="auto" w:sz="0" w:space="8"/>
        </w:pBdr>
        <w:ind w:left="822"/>
        <w:rPr>
          <w:color w:val="323232"/>
          <w:sz w:val="18"/>
          <w:szCs w:val="18"/>
        </w:rPr>
      </w:pPr>
      <w:r>
        <w:rPr>
          <w:rFonts w:ascii="Arial" w:hAnsi="Arial" w:eastAsia="Arial" w:cs="Arial"/>
          <w:b/>
          <w:bCs/>
          <w:color w:val="323232"/>
          <w:sz w:val="18"/>
          <w:szCs w:val="18"/>
        </w:rPr>
        <w:t xml:space="preserve">C++             -   01 </w:t>
      </w:r>
      <w:r>
        <w:rPr>
          <w:rFonts w:ascii="Arial" w:hAnsi="Arial" w:eastAsia="Arial" w:cs="Arial"/>
          <w:b/>
          <w:bCs/>
          <w:color w:val="000000"/>
          <w:sz w:val="18"/>
          <w:szCs w:val="18"/>
        </w:rPr>
        <w:t>jan 2017    to 1 june 2017</w:t>
      </w:r>
    </w:p>
    <w:p>
      <w:pPr>
        <w:ind w:left="822"/>
        <w:rPr>
          <w:sz w:val="18"/>
          <w:szCs w:val="18"/>
        </w:rPr>
      </w:pPr>
      <w:r>
        <w:rPr>
          <w:rFonts w:ascii="Arial" w:hAnsi="Arial" w:eastAsia="Arial" w:cs="Arial"/>
          <w:b/>
          <w:bCs/>
          <w:color w:val="323232"/>
          <w:sz w:val="18"/>
          <w:szCs w:val="18"/>
        </w:rPr>
        <w:t> </w:t>
      </w:r>
    </w:p>
    <w:p>
      <w:pPr>
        <w:numPr>
          <w:ilvl w:val="0"/>
          <w:numId w:val="9"/>
        </w:numPr>
        <w:pBdr>
          <w:left w:val="none" w:color="auto" w:sz="0" w:space="8"/>
        </w:pBdr>
        <w:ind w:left="822"/>
        <w:rPr>
          <w:color w:val="323232"/>
          <w:sz w:val="18"/>
          <w:szCs w:val="18"/>
        </w:rPr>
      </w:pPr>
      <w:r>
        <w:rPr>
          <w:rFonts w:ascii="Arial" w:hAnsi="Arial" w:eastAsia="Arial" w:cs="Arial"/>
          <w:b/>
          <w:bCs/>
          <w:color w:val="323232"/>
          <w:sz w:val="18"/>
          <w:szCs w:val="18"/>
        </w:rPr>
        <w:t xml:space="preserve">Java            -   01 </w:t>
      </w:r>
      <w:r>
        <w:rPr>
          <w:rFonts w:ascii="Arial" w:hAnsi="Arial" w:eastAsia="Arial" w:cs="Arial"/>
          <w:b/>
          <w:bCs/>
          <w:color w:val="000000"/>
          <w:sz w:val="18"/>
          <w:szCs w:val="18"/>
        </w:rPr>
        <w:t>july 2017   to 1 Dec 2017</w:t>
      </w:r>
    </w:p>
    <w:p>
      <w:pPr>
        <w:ind w:left="102"/>
        <w:rPr>
          <w:sz w:val="18"/>
          <w:szCs w:val="18"/>
        </w:rPr>
      </w:pPr>
      <w:r>
        <w:rPr>
          <w:rFonts w:ascii="Arial" w:hAnsi="Arial" w:eastAsia="Arial" w:cs="Arial"/>
          <w:b/>
          <w:bCs/>
          <w:color w:val="323232"/>
          <w:sz w:val="18"/>
          <w:szCs w:val="18"/>
        </w:rPr>
        <w:t> </w:t>
      </w:r>
    </w:p>
    <w:p>
      <w:pPr>
        <w:numPr>
          <w:ilvl w:val="0"/>
          <w:numId w:val="10"/>
        </w:numPr>
        <w:pBdr>
          <w:left w:val="none" w:color="auto" w:sz="0" w:space="8"/>
        </w:pBdr>
        <w:ind w:left="822"/>
        <w:rPr>
          <w:color w:val="323232"/>
          <w:sz w:val="18"/>
          <w:szCs w:val="18"/>
        </w:rPr>
      </w:pPr>
      <w:r>
        <w:rPr>
          <w:rFonts w:ascii="Arial" w:hAnsi="Arial" w:eastAsia="Arial" w:cs="Arial"/>
          <w:b/>
          <w:bCs/>
          <w:color w:val="323232"/>
          <w:sz w:val="18"/>
          <w:szCs w:val="18"/>
        </w:rPr>
        <w:t xml:space="preserve">Python           -   01 </w:t>
      </w:r>
      <w:r>
        <w:rPr>
          <w:rFonts w:ascii="Arial" w:hAnsi="Arial" w:eastAsia="Arial" w:cs="Arial"/>
          <w:b/>
          <w:bCs/>
          <w:color w:val="000000"/>
          <w:sz w:val="18"/>
          <w:szCs w:val="18"/>
        </w:rPr>
        <w:t>jan 2018  to 1 june 2018</w:t>
      </w:r>
    </w:p>
    <w:p>
      <w:pPr>
        <w:ind w:left="102"/>
        <w:rPr>
          <w:sz w:val="18"/>
          <w:szCs w:val="18"/>
        </w:rPr>
      </w:pPr>
      <w:r>
        <w:rPr>
          <w:rFonts w:ascii="Arial" w:hAnsi="Arial" w:eastAsia="Arial" w:cs="Arial"/>
          <w:b/>
          <w:bCs/>
          <w:color w:val="323232"/>
          <w:sz w:val="18"/>
          <w:szCs w:val="18"/>
        </w:rPr>
        <w:t> </w:t>
      </w:r>
    </w:p>
    <w:p>
      <w:pPr>
        <w:numPr>
          <w:ilvl w:val="0"/>
          <w:numId w:val="11"/>
        </w:numPr>
        <w:pBdr>
          <w:left w:val="none" w:color="auto" w:sz="0" w:space="8"/>
        </w:pBdr>
        <w:ind w:left="822"/>
        <w:rPr>
          <w:sz w:val="18"/>
          <w:szCs w:val="18"/>
        </w:rPr>
      </w:pPr>
      <w:r>
        <w:rPr>
          <w:rFonts w:ascii="Arial" w:hAnsi="Arial" w:eastAsia="Arial" w:cs="Arial"/>
          <w:b/>
          <w:bCs/>
          <w:color w:val="323232"/>
          <w:sz w:val="18"/>
          <w:szCs w:val="18"/>
        </w:rPr>
        <w:t xml:space="preserve">Oracle            -   01 </w:t>
      </w:r>
      <w:r>
        <w:rPr>
          <w:rFonts w:ascii="Arial" w:hAnsi="Arial" w:eastAsia="Arial" w:cs="Arial"/>
          <w:b/>
          <w:bCs/>
          <w:sz w:val="18"/>
          <w:szCs w:val="18"/>
        </w:rPr>
        <w:t>july 2018  to 1 Dec 2018</w:t>
      </w:r>
    </w:p>
    <w:p>
      <w:pPr>
        <w:numPr>
          <w:ilvl w:val="0"/>
          <w:numId w:val="11"/>
        </w:numPr>
        <w:pBdr>
          <w:left w:val="none" w:color="auto" w:sz="0" w:space="8"/>
        </w:pBdr>
        <w:ind w:left="822"/>
        <w:rPr>
          <w:sz w:val="18"/>
          <w:szCs w:val="18"/>
        </w:rPr>
      </w:pPr>
      <w:r>
        <w:rPr>
          <w:rFonts w:ascii="Arial" w:hAnsi="Arial" w:eastAsia="Arial" w:cs="Arial"/>
          <w:b/>
          <w:bCs/>
          <w:color w:val="323232"/>
          <w:sz w:val="18"/>
          <w:szCs w:val="18"/>
        </w:rPr>
        <w:t xml:space="preserve">Big-Data         -   01 </w:t>
      </w:r>
      <w:r>
        <w:rPr>
          <w:rFonts w:ascii="Arial" w:hAnsi="Arial" w:eastAsia="Arial" w:cs="Arial"/>
          <w:b/>
          <w:bCs/>
          <w:sz w:val="18"/>
          <w:szCs w:val="18"/>
        </w:rPr>
        <w:t>jan 2019  to 1 june 2019</w:t>
      </w:r>
    </w:p>
    <w:p>
      <w:pPr>
        <w:ind w:left="102"/>
        <w:jc w:val="both"/>
      </w:pPr>
      <w:r>
        <w:rPr>
          <w:rFonts w:ascii="Verdana" w:hAnsi="Verdana" w:eastAsia="Verdana" w:cs="Verdana"/>
          <w:b/>
          <w:bCs/>
        </w:rPr>
        <w:t> </w:t>
      </w:r>
    </w:p>
    <w:p>
      <w:pPr>
        <w:ind w:left="102"/>
        <w:jc w:val="both"/>
      </w:pPr>
      <w:r>
        <w:rPr>
          <w:rFonts w:ascii="Verdana" w:hAnsi="Verdana" w:eastAsia="Verdana" w:cs="Verdana"/>
          <w:b/>
          <w:bCs/>
          <w:color w:val="323232"/>
        </w:rPr>
        <w:t> </w:t>
      </w:r>
    </w:p>
    <w:p>
      <w:pPr>
        <w:spacing w:before="9" w:line="249" w:lineRule="auto"/>
        <w:ind w:left="108"/>
      </w:pPr>
      <w:r>
        <w:rPr>
          <w:rFonts w:ascii="Arial" w:hAnsi="Arial" w:eastAsia="Arial" w:cs="Arial"/>
          <w:b/>
          <w:bCs/>
        </w:rPr>
        <w:t>PERSONAL INFORMATION:</w:t>
      </w:r>
    </w:p>
    <w:p>
      <w:pPr>
        <w:spacing w:before="9" w:line="249" w:lineRule="auto"/>
        <w:ind w:left="108"/>
      </w:pPr>
      <w:r>
        <w:rPr>
          <w:rFonts w:ascii="Arial" w:hAnsi="Arial" w:eastAsia="Arial" w:cs="Arial"/>
        </w:rPr>
        <w:t> </w:t>
      </w:r>
    </w:p>
    <w:p>
      <w:pPr>
        <w:spacing w:before="9" w:line="249" w:lineRule="auto"/>
        <w:ind w:left="108"/>
      </w:pPr>
      <w:r>
        <w:rPr>
          <w:rFonts w:ascii="Arial" w:hAnsi="Arial" w:eastAsia="Arial" w:cs="Arial"/>
        </w:rPr>
        <w:t> </w:t>
      </w:r>
    </w:p>
    <w:p>
      <w:pPr>
        <w:spacing w:before="9" w:line="249" w:lineRule="auto"/>
        <w:ind w:left="108"/>
        <w:rPr>
          <w:sz w:val="21"/>
          <w:szCs w:val="21"/>
        </w:rPr>
      </w:pPr>
      <w:r>
        <w:rPr>
          <w:rFonts w:ascii="Arial" w:hAnsi="Arial" w:eastAsia="Arial" w:cs="Arial"/>
          <w:sz w:val="20"/>
          <w:szCs w:val="20"/>
        </w:rPr>
        <w:t xml:space="preserve">           </w:t>
      </w:r>
      <w:r>
        <w:rPr>
          <w:rFonts w:ascii="Verdana" w:hAnsi="Verdana" w:eastAsia="Verdana" w:cs="Verdana"/>
          <w:color w:val="323232"/>
          <w:sz w:val="21"/>
          <w:szCs w:val="21"/>
        </w:rPr>
        <w:t>Name                    :      Fathima Begum</w:t>
      </w:r>
    </w:p>
    <w:p>
      <w:pPr>
        <w:spacing w:before="9" w:line="249" w:lineRule="auto"/>
        <w:ind w:left="108"/>
        <w:rPr>
          <w:sz w:val="21"/>
          <w:szCs w:val="21"/>
        </w:rPr>
      </w:pPr>
      <w:r>
        <w:rPr>
          <w:rFonts w:ascii="Verdana" w:hAnsi="Verdana" w:eastAsia="Verdana" w:cs="Verdana"/>
          <w:color w:val="323232"/>
          <w:sz w:val="21"/>
          <w:szCs w:val="21"/>
        </w:rPr>
        <w:t xml:space="preserve">         Nationality             :      Indian</w:t>
      </w:r>
    </w:p>
    <w:p>
      <w:pPr>
        <w:spacing w:before="9" w:line="249" w:lineRule="auto"/>
        <w:ind w:left="108"/>
        <w:rPr>
          <w:sz w:val="21"/>
          <w:szCs w:val="21"/>
        </w:rPr>
      </w:pPr>
      <w:r>
        <w:rPr>
          <w:rFonts w:ascii="Verdana" w:hAnsi="Verdana" w:eastAsia="Verdana" w:cs="Verdana"/>
          <w:color w:val="323232"/>
          <w:sz w:val="21"/>
          <w:szCs w:val="21"/>
        </w:rPr>
        <w:t xml:space="preserve">         Gender                  :      Female</w:t>
      </w:r>
    </w:p>
    <w:p>
      <w:pPr>
        <w:spacing w:before="9" w:line="249" w:lineRule="auto"/>
        <w:ind w:left="108"/>
        <w:rPr>
          <w:sz w:val="21"/>
          <w:szCs w:val="21"/>
        </w:rPr>
      </w:pPr>
      <w:r>
        <w:rPr>
          <w:rFonts w:ascii="Verdana" w:hAnsi="Verdana" w:eastAsia="Verdana" w:cs="Verdana"/>
          <w:sz w:val="21"/>
          <w:szCs w:val="21"/>
        </w:rPr>
        <w:t xml:space="preserve">        </w:t>
      </w:r>
      <w:r>
        <w:rPr>
          <w:rFonts w:ascii="Verdana" w:hAnsi="Verdana" w:eastAsia="Verdana" w:cs="Verdana"/>
          <w:color w:val="323232"/>
          <w:sz w:val="21"/>
          <w:szCs w:val="21"/>
        </w:rPr>
        <w:t xml:space="preserve"> Language Known    :       English, Urdu, Hindi, Telugu</w:t>
      </w:r>
    </w:p>
    <w:p>
      <w:pPr>
        <w:spacing w:before="9" w:line="249" w:lineRule="auto"/>
        <w:ind w:left="3266" w:hanging="3158"/>
        <w:rPr>
          <w:sz w:val="21"/>
          <w:szCs w:val="21"/>
        </w:rPr>
      </w:pPr>
      <w:r>
        <w:rPr>
          <w:rFonts w:ascii="Verdana" w:hAnsi="Verdana" w:eastAsia="Verdana" w:cs="Verdana"/>
          <w:sz w:val="21"/>
          <w:szCs w:val="21"/>
        </w:rPr>
        <w:t xml:space="preserve">         </w:t>
      </w:r>
      <w:r>
        <w:rPr>
          <w:rFonts w:ascii="Verdana" w:hAnsi="Verdana" w:eastAsia="Verdana" w:cs="Verdana"/>
          <w:color w:val="323232"/>
          <w:sz w:val="20"/>
          <w:szCs w:val="20"/>
        </w:rPr>
        <w:t>Permanent Address  :       L.B.Nagar, Hyderabad</w:t>
      </w:r>
    </w:p>
    <w:p>
      <w:pPr>
        <w:ind w:left="102"/>
        <w:jc w:val="both"/>
      </w:pPr>
      <w:r>
        <w:rPr>
          <w:rFonts w:ascii="Verdana" w:hAnsi="Verdana" w:eastAsia="Verdana" w:cs="Verdana"/>
          <w:b/>
          <w:bCs/>
          <w:color w:val="323232"/>
        </w:rPr>
        <w:t> </w:t>
      </w:r>
    </w:p>
    <w:p>
      <w:pPr>
        <w:ind w:left="102"/>
      </w:pPr>
      <w:r>
        <w:rPr>
          <w:rFonts w:ascii="Arial" w:hAnsi="Arial" w:eastAsia="Arial" w:cs="Arial"/>
          <w:b/>
          <w:bCs/>
        </w:rPr>
        <w:t> </w:t>
      </w:r>
    </w:p>
    <w:p>
      <w:r>
        <w:rPr>
          <w:rFonts w:ascii="Arial" w:hAnsi="Arial" w:eastAsia="Arial" w:cs="Arial"/>
          <w:b/>
          <w:bCs/>
        </w:rPr>
        <w:t> </w:t>
      </w:r>
    </w:p>
    <w:p>
      <w:pPr>
        <w:spacing w:after="160"/>
        <w:ind w:left="2160" w:hanging="2160"/>
      </w:pPr>
      <w:r>
        <w:rPr>
          <w:rFonts w:ascii="ArialMT" w:hAnsi="ArialMT" w:eastAsia="ArialMT" w:cs="ArialMT"/>
        </w:rPr>
        <w:t>.</w:t>
      </w:r>
    </w:p>
    <w:p>
      <w:pPr>
        <w:widowControl w:val="0"/>
        <w:spacing w:after="160"/>
      </w:pPr>
      <w:r>
        <w:rPr>
          <w:rFonts w:ascii="Arial" w:hAnsi="Arial" w:eastAsia="Arial" w:cs="Arial"/>
          <w:b/>
          <w:bCs/>
        </w:rPr>
        <w:t> </w:t>
      </w:r>
    </w:p>
    <w:sectPr>
      <w:pgSz w:w="12240" w:h="15840"/>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PMingLiU-ExtB">
    <w:panose1 w:val="02020500000000000000"/>
    <w:charset w:val="88"/>
    <w:family w:val="auto"/>
    <w:pitch w:val="default"/>
    <w:sig w:usb0="8000002F" w:usb1="02000008" w:usb2="00000000" w:usb3="00000000" w:csb0="00100001" w:csb1="00000000"/>
  </w:font>
  <w:font w:name="Verdana">
    <w:panose1 w:val="020B0604030504040204"/>
    <w:charset w:val="00"/>
    <w:family w:val="swiss"/>
    <w:pitch w:val="default"/>
    <w:sig w:usb0="A00006FF" w:usb1="4000205B" w:usb2="00000010" w:usb3="00000000" w:csb0="2000019F" w:csb1="00000000"/>
  </w:font>
  <w:font w:name="Palatino Linotype">
    <w:panose1 w:val="02040502050505030304"/>
    <w:charset w:val="00"/>
    <w:family w:val="auto"/>
    <w:pitch w:val="default"/>
    <w:sig w:usb0="E0000287" w:usb1="40000013" w:usb2="00000000" w:usb3="00000000" w:csb0="2000019F" w:csb1="00000000"/>
  </w:font>
  <w:font w:name="Noto Sans Symbols">
    <w:altName w:val="Gadugi"/>
    <w:panose1 w:val="00000000000000000000"/>
    <w:charset w:val="00"/>
    <w:family w:val="swiss"/>
    <w:pitch w:val="default"/>
    <w:sig w:usb0="00000000" w:usb1="00000000" w:usb2="00000000" w:usb3="00000000" w:csb0="00000001" w:csb1="00000000"/>
  </w:font>
  <w:font w:name="Gadugi">
    <w:panose1 w:val="020B0502040204020203"/>
    <w:charset w:val="00"/>
    <w:family w:val="auto"/>
    <w:pitch w:val="default"/>
    <w:sig w:usb0="80000003" w:usb1="02000000" w:usb2="00003000" w:usb3="00000000" w:csb0="00000001" w:csb1="00000000"/>
  </w:font>
  <w:font w:name="ArialMT">
    <w:altName w:val="Arial"/>
    <w:panose1 w:val="00000000000000000000"/>
    <w:charset w:val="00"/>
    <w:family w:val="auto"/>
    <w:pitch w:val="default"/>
    <w:sig w:usb0="00000000" w:usb1="00000000" w:usb2="00000000" w:usb3="00000000" w:csb0="00000000"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00000001"/>
    <w:multiLevelType w:val="singleLevel"/>
    <w:tmpl w:val="00000001"/>
    <w:lvl w:ilvl="0" w:tentative="0">
      <w:start w:val="1"/>
      <w:numFmt w:val="decimal"/>
      <w:lvlText w:val="%1."/>
      <w:lvlJc w:val="left"/>
      <w:pPr>
        <w:tabs>
          <w:tab w:val="left" w:pos="425"/>
        </w:tabs>
        <w:ind w:left="425" w:leftChars="0" w:hanging="425" w:firstLineChars="0"/>
      </w:pPr>
      <w:rPr>
        <w:rFonts w:hint="default"/>
      </w:rPr>
    </w:lvl>
  </w:abstractNum>
  <w:abstractNum w:abstractNumId="2">
    <w:nsid w:val="00000002"/>
    <w:multiLevelType w:val="multilevel"/>
    <w:tmpl w:val="00000002"/>
    <w:lvl w:ilvl="0" w:tentative="0">
      <w:start w:val="1"/>
      <w:numFmt w:val="bullet"/>
      <w:lvlText w:val=""/>
      <w:lvlJc w:val="left"/>
      <w:pPr>
        <w:ind w:left="720" w:hanging="360"/>
      </w:pPr>
      <w:rPr>
        <w:rFonts w:ascii="Symbol" w:hAnsi="Symbol"/>
        <w:b w:val="0"/>
        <w:bCs w:val="0"/>
      </w:rPr>
    </w:lvl>
    <w:lvl w:ilvl="1" w:tentative="0">
      <w:start w:val="1"/>
      <w:numFmt w:val="bullet"/>
      <w:lvlText w:val="o"/>
      <w:lvlJc w:val="left"/>
      <w:pPr>
        <w:tabs>
          <w:tab w:val="left" w:pos="1440"/>
        </w:tabs>
        <w:ind w:left="1440" w:hanging="360"/>
      </w:pPr>
      <w:rPr>
        <w:rFonts w:ascii="Courier New" w:hAnsi="Courier New"/>
      </w:rPr>
    </w:lvl>
    <w:lvl w:ilvl="2" w:tentative="0">
      <w:start w:val="1"/>
      <w:numFmt w:val="bullet"/>
      <w:lvlText w:val=""/>
      <w:lvlJc w:val="left"/>
      <w:pPr>
        <w:tabs>
          <w:tab w:val="left" w:pos="2160"/>
        </w:tabs>
        <w:ind w:left="2160" w:hanging="360"/>
      </w:pPr>
      <w:rPr>
        <w:rFonts w:ascii="Wingdings" w:hAnsi="Wingdings"/>
      </w:rPr>
    </w:lvl>
    <w:lvl w:ilvl="3" w:tentative="0">
      <w:start w:val="1"/>
      <w:numFmt w:val="bullet"/>
      <w:lvlText w:val=""/>
      <w:lvlJc w:val="left"/>
      <w:pPr>
        <w:tabs>
          <w:tab w:val="left" w:pos="2880"/>
        </w:tabs>
        <w:ind w:left="2880" w:hanging="360"/>
      </w:pPr>
      <w:rPr>
        <w:rFonts w:ascii="Symbol" w:hAnsi="Symbol"/>
      </w:rPr>
    </w:lvl>
    <w:lvl w:ilvl="4" w:tentative="0">
      <w:start w:val="1"/>
      <w:numFmt w:val="bullet"/>
      <w:lvlText w:val="o"/>
      <w:lvlJc w:val="left"/>
      <w:pPr>
        <w:tabs>
          <w:tab w:val="left" w:pos="3600"/>
        </w:tabs>
        <w:ind w:left="3600" w:hanging="360"/>
      </w:pPr>
      <w:rPr>
        <w:rFonts w:ascii="Courier New" w:hAnsi="Courier New"/>
      </w:rPr>
    </w:lvl>
    <w:lvl w:ilvl="5" w:tentative="0">
      <w:start w:val="1"/>
      <w:numFmt w:val="bullet"/>
      <w:lvlText w:val=""/>
      <w:lvlJc w:val="left"/>
      <w:pPr>
        <w:tabs>
          <w:tab w:val="left" w:pos="4320"/>
        </w:tabs>
        <w:ind w:left="4320" w:hanging="360"/>
      </w:pPr>
      <w:rPr>
        <w:rFonts w:ascii="Wingdings" w:hAnsi="Wingdings"/>
      </w:rPr>
    </w:lvl>
    <w:lvl w:ilvl="6" w:tentative="0">
      <w:start w:val="1"/>
      <w:numFmt w:val="bullet"/>
      <w:lvlText w:val=""/>
      <w:lvlJc w:val="left"/>
      <w:pPr>
        <w:tabs>
          <w:tab w:val="left" w:pos="5040"/>
        </w:tabs>
        <w:ind w:left="5040" w:hanging="360"/>
      </w:pPr>
      <w:rPr>
        <w:rFonts w:ascii="Symbol" w:hAnsi="Symbol"/>
      </w:rPr>
    </w:lvl>
    <w:lvl w:ilvl="7" w:tentative="0">
      <w:start w:val="1"/>
      <w:numFmt w:val="bullet"/>
      <w:lvlText w:val="o"/>
      <w:lvlJc w:val="left"/>
      <w:pPr>
        <w:tabs>
          <w:tab w:val="left" w:pos="5760"/>
        </w:tabs>
        <w:ind w:left="5760" w:hanging="360"/>
      </w:pPr>
      <w:rPr>
        <w:rFonts w:ascii="Courier New" w:hAnsi="Courier New"/>
      </w:rPr>
    </w:lvl>
    <w:lvl w:ilvl="8" w:tentative="0">
      <w:start w:val="1"/>
      <w:numFmt w:val="bullet"/>
      <w:lvlText w:val=""/>
      <w:lvlJc w:val="left"/>
      <w:pPr>
        <w:tabs>
          <w:tab w:val="left" w:pos="6480"/>
        </w:tabs>
        <w:ind w:left="6480" w:hanging="360"/>
      </w:pPr>
      <w:rPr>
        <w:rFonts w:ascii="Wingdings" w:hAnsi="Wingdings"/>
      </w:rPr>
    </w:lvl>
  </w:abstractNum>
  <w:abstractNum w:abstractNumId="3">
    <w:nsid w:val="00000003"/>
    <w:multiLevelType w:val="multilevel"/>
    <w:tmpl w:val="00000003"/>
    <w:lvl w:ilvl="0" w:tentative="0">
      <w:start w:val="1"/>
      <w:numFmt w:val="bullet"/>
      <w:lvlText w:val="●"/>
      <w:lvlJc w:val="left"/>
      <w:pPr>
        <w:ind w:left="0" w:firstLine="0"/>
      </w:pPr>
      <w:rPr>
        <w:rFonts w:ascii="Noto Sans Symbols" w:hAnsi="Noto Sans Symbols" w:eastAsia="Noto Sans Symbols" w:cs="Noto Sans Symbols"/>
        <w:sz w:val="24"/>
        <w:szCs w:val="24"/>
      </w:rPr>
    </w:lvl>
    <w:lvl w:ilvl="1" w:tentative="0">
      <w:start w:val="1"/>
      <w:numFmt w:val="bullet"/>
      <w:lvlText w:val="o"/>
      <w:lvlJc w:val="left"/>
      <w:pPr>
        <w:tabs>
          <w:tab w:val="left" w:pos="1440"/>
        </w:tabs>
        <w:ind w:left="1440" w:hanging="360"/>
      </w:pPr>
      <w:rPr>
        <w:rFonts w:ascii="Courier New" w:hAnsi="Courier New"/>
      </w:rPr>
    </w:lvl>
    <w:lvl w:ilvl="2" w:tentative="0">
      <w:start w:val="1"/>
      <w:numFmt w:val="bullet"/>
      <w:lvlText w:val=""/>
      <w:lvlJc w:val="left"/>
      <w:pPr>
        <w:tabs>
          <w:tab w:val="left" w:pos="2160"/>
        </w:tabs>
        <w:ind w:left="2160" w:hanging="360"/>
      </w:pPr>
      <w:rPr>
        <w:rFonts w:ascii="Wingdings" w:hAnsi="Wingdings"/>
      </w:rPr>
    </w:lvl>
    <w:lvl w:ilvl="3" w:tentative="0">
      <w:start w:val="1"/>
      <w:numFmt w:val="bullet"/>
      <w:lvlText w:val=""/>
      <w:lvlJc w:val="left"/>
      <w:pPr>
        <w:tabs>
          <w:tab w:val="left" w:pos="2880"/>
        </w:tabs>
        <w:ind w:left="2880" w:hanging="360"/>
      </w:pPr>
      <w:rPr>
        <w:rFonts w:ascii="Symbol" w:hAnsi="Symbol"/>
      </w:rPr>
    </w:lvl>
    <w:lvl w:ilvl="4" w:tentative="0">
      <w:start w:val="1"/>
      <w:numFmt w:val="bullet"/>
      <w:lvlText w:val="o"/>
      <w:lvlJc w:val="left"/>
      <w:pPr>
        <w:tabs>
          <w:tab w:val="left" w:pos="3600"/>
        </w:tabs>
        <w:ind w:left="3600" w:hanging="360"/>
      </w:pPr>
      <w:rPr>
        <w:rFonts w:ascii="Courier New" w:hAnsi="Courier New"/>
      </w:rPr>
    </w:lvl>
    <w:lvl w:ilvl="5" w:tentative="0">
      <w:start w:val="1"/>
      <w:numFmt w:val="bullet"/>
      <w:lvlText w:val=""/>
      <w:lvlJc w:val="left"/>
      <w:pPr>
        <w:tabs>
          <w:tab w:val="left" w:pos="4320"/>
        </w:tabs>
        <w:ind w:left="4320" w:hanging="360"/>
      </w:pPr>
      <w:rPr>
        <w:rFonts w:ascii="Wingdings" w:hAnsi="Wingdings"/>
      </w:rPr>
    </w:lvl>
    <w:lvl w:ilvl="6" w:tentative="0">
      <w:start w:val="1"/>
      <w:numFmt w:val="bullet"/>
      <w:lvlText w:val=""/>
      <w:lvlJc w:val="left"/>
      <w:pPr>
        <w:tabs>
          <w:tab w:val="left" w:pos="5040"/>
        </w:tabs>
        <w:ind w:left="5040" w:hanging="360"/>
      </w:pPr>
      <w:rPr>
        <w:rFonts w:ascii="Symbol" w:hAnsi="Symbol"/>
      </w:rPr>
    </w:lvl>
    <w:lvl w:ilvl="7" w:tentative="0">
      <w:start w:val="1"/>
      <w:numFmt w:val="bullet"/>
      <w:lvlText w:val="o"/>
      <w:lvlJc w:val="left"/>
      <w:pPr>
        <w:tabs>
          <w:tab w:val="left" w:pos="5760"/>
        </w:tabs>
        <w:ind w:left="5760" w:hanging="360"/>
      </w:pPr>
      <w:rPr>
        <w:rFonts w:ascii="Courier New" w:hAnsi="Courier New"/>
      </w:rPr>
    </w:lvl>
    <w:lvl w:ilvl="8" w:tentative="0">
      <w:start w:val="1"/>
      <w:numFmt w:val="bullet"/>
      <w:lvlText w:val=""/>
      <w:lvlJc w:val="left"/>
      <w:pPr>
        <w:tabs>
          <w:tab w:val="left" w:pos="6480"/>
        </w:tabs>
        <w:ind w:left="6480" w:hanging="360"/>
      </w:pPr>
      <w:rPr>
        <w:rFonts w:ascii="Wingdings" w:hAnsi="Wingdings"/>
      </w:rPr>
    </w:lvl>
  </w:abstractNum>
  <w:abstractNum w:abstractNumId="4">
    <w:nsid w:val="00000004"/>
    <w:multiLevelType w:val="multilevel"/>
    <w:tmpl w:val="00000004"/>
    <w:lvl w:ilvl="0" w:tentative="0">
      <w:start w:val="1"/>
      <w:numFmt w:val="bullet"/>
      <w:lvlText w:val=""/>
      <w:lvlJc w:val="left"/>
      <w:pPr>
        <w:ind w:left="720" w:hanging="360"/>
      </w:pPr>
      <w:rPr>
        <w:rFonts w:ascii="Symbol" w:hAnsi="Symbol"/>
        <w:b w:val="0"/>
        <w:bCs w:val="0"/>
      </w:rPr>
    </w:lvl>
    <w:lvl w:ilvl="1" w:tentative="0">
      <w:start w:val="1"/>
      <w:numFmt w:val="bullet"/>
      <w:lvlText w:val="o"/>
      <w:lvlJc w:val="left"/>
      <w:pPr>
        <w:tabs>
          <w:tab w:val="left" w:pos="1440"/>
        </w:tabs>
        <w:ind w:left="1440" w:hanging="360"/>
      </w:pPr>
      <w:rPr>
        <w:rFonts w:ascii="Courier New" w:hAnsi="Courier New"/>
      </w:rPr>
    </w:lvl>
    <w:lvl w:ilvl="2" w:tentative="0">
      <w:start w:val="1"/>
      <w:numFmt w:val="bullet"/>
      <w:lvlText w:val=""/>
      <w:lvlJc w:val="left"/>
      <w:pPr>
        <w:tabs>
          <w:tab w:val="left" w:pos="2160"/>
        </w:tabs>
        <w:ind w:left="2160" w:hanging="360"/>
      </w:pPr>
      <w:rPr>
        <w:rFonts w:ascii="Wingdings" w:hAnsi="Wingdings"/>
      </w:rPr>
    </w:lvl>
    <w:lvl w:ilvl="3" w:tentative="0">
      <w:start w:val="1"/>
      <w:numFmt w:val="bullet"/>
      <w:lvlText w:val=""/>
      <w:lvlJc w:val="left"/>
      <w:pPr>
        <w:tabs>
          <w:tab w:val="left" w:pos="2880"/>
        </w:tabs>
        <w:ind w:left="2880" w:hanging="360"/>
      </w:pPr>
      <w:rPr>
        <w:rFonts w:ascii="Symbol" w:hAnsi="Symbol"/>
      </w:rPr>
    </w:lvl>
    <w:lvl w:ilvl="4" w:tentative="0">
      <w:start w:val="1"/>
      <w:numFmt w:val="bullet"/>
      <w:lvlText w:val="o"/>
      <w:lvlJc w:val="left"/>
      <w:pPr>
        <w:tabs>
          <w:tab w:val="left" w:pos="3600"/>
        </w:tabs>
        <w:ind w:left="3600" w:hanging="360"/>
      </w:pPr>
      <w:rPr>
        <w:rFonts w:ascii="Courier New" w:hAnsi="Courier New"/>
      </w:rPr>
    </w:lvl>
    <w:lvl w:ilvl="5" w:tentative="0">
      <w:start w:val="1"/>
      <w:numFmt w:val="bullet"/>
      <w:lvlText w:val=""/>
      <w:lvlJc w:val="left"/>
      <w:pPr>
        <w:tabs>
          <w:tab w:val="left" w:pos="4320"/>
        </w:tabs>
        <w:ind w:left="4320" w:hanging="360"/>
      </w:pPr>
      <w:rPr>
        <w:rFonts w:ascii="Wingdings" w:hAnsi="Wingdings"/>
      </w:rPr>
    </w:lvl>
    <w:lvl w:ilvl="6" w:tentative="0">
      <w:start w:val="1"/>
      <w:numFmt w:val="bullet"/>
      <w:lvlText w:val=""/>
      <w:lvlJc w:val="left"/>
      <w:pPr>
        <w:tabs>
          <w:tab w:val="left" w:pos="5040"/>
        </w:tabs>
        <w:ind w:left="5040" w:hanging="360"/>
      </w:pPr>
      <w:rPr>
        <w:rFonts w:ascii="Symbol" w:hAnsi="Symbol"/>
      </w:rPr>
    </w:lvl>
    <w:lvl w:ilvl="7" w:tentative="0">
      <w:start w:val="1"/>
      <w:numFmt w:val="bullet"/>
      <w:lvlText w:val="o"/>
      <w:lvlJc w:val="left"/>
      <w:pPr>
        <w:tabs>
          <w:tab w:val="left" w:pos="5760"/>
        </w:tabs>
        <w:ind w:left="5760" w:hanging="360"/>
      </w:pPr>
      <w:rPr>
        <w:rFonts w:ascii="Courier New" w:hAnsi="Courier New"/>
      </w:rPr>
    </w:lvl>
    <w:lvl w:ilvl="8" w:tentative="0">
      <w:start w:val="1"/>
      <w:numFmt w:val="bullet"/>
      <w:lvlText w:val=""/>
      <w:lvlJc w:val="left"/>
      <w:pPr>
        <w:tabs>
          <w:tab w:val="left" w:pos="6480"/>
        </w:tabs>
        <w:ind w:left="6480" w:hanging="360"/>
      </w:pPr>
      <w:rPr>
        <w:rFonts w:ascii="Wingdings" w:hAnsi="Wingdings"/>
      </w:rPr>
    </w:lvl>
  </w:abstractNum>
  <w:abstractNum w:abstractNumId="5">
    <w:nsid w:val="00000005"/>
    <w:multiLevelType w:val="multilevel"/>
    <w:tmpl w:val="00000005"/>
    <w:lvl w:ilvl="0" w:tentative="0">
      <w:start w:val="1"/>
      <w:numFmt w:val="bullet"/>
      <w:lvlText w:val=""/>
      <w:lvlJc w:val="left"/>
      <w:pPr>
        <w:ind w:left="720" w:hanging="360"/>
      </w:pPr>
      <w:rPr>
        <w:rFonts w:ascii="Symbol" w:hAnsi="Symbol"/>
        <w:b w:val="0"/>
        <w:bCs w:val="0"/>
      </w:rPr>
    </w:lvl>
    <w:lvl w:ilvl="1" w:tentative="0">
      <w:start w:val="1"/>
      <w:numFmt w:val="bullet"/>
      <w:lvlText w:val="o"/>
      <w:lvlJc w:val="left"/>
      <w:pPr>
        <w:tabs>
          <w:tab w:val="left" w:pos="1440"/>
        </w:tabs>
        <w:ind w:left="1440" w:hanging="360"/>
      </w:pPr>
      <w:rPr>
        <w:rFonts w:ascii="Courier New" w:hAnsi="Courier New"/>
      </w:rPr>
    </w:lvl>
    <w:lvl w:ilvl="2" w:tentative="0">
      <w:start w:val="1"/>
      <w:numFmt w:val="bullet"/>
      <w:lvlText w:val=""/>
      <w:lvlJc w:val="left"/>
      <w:pPr>
        <w:tabs>
          <w:tab w:val="left" w:pos="2160"/>
        </w:tabs>
        <w:ind w:left="2160" w:hanging="360"/>
      </w:pPr>
      <w:rPr>
        <w:rFonts w:ascii="Wingdings" w:hAnsi="Wingdings"/>
      </w:rPr>
    </w:lvl>
    <w:lvl w:ilvl="3" w:tentative="0">
      <w:start w:val="1"/>
      <w:numFmt w:val="bullet"/>
      <w:lvlText w:val=""/>
      <w:lvlJc w:val="left"/>
      <w:pPr>
        <w:tabs>
          <w:tab w:val="left" w:pos="2880"/>
        </w:tabs>
        <w:ind w:left="2880" w:hanging="360"/>
      </w:pPr>
      <w:rPr>
        <w:rFonts w:ascii="Symbol" w:hAnsi="Symbol"/>
      </w:rPr>
    </w:lvl>
    <w:lvl w:ilvl="4" w:tentative="0">
      <w:start w:val="1"/>
      <w:numFmt w:val="bullet"/>
      <w:lvlText w:val="o"/>
      <w:lvlJc w:val="left"/>
      <w:pPr>
        <w:tabs>
          <w:tab w:val="left" w:pos="3600"/>
        </w:tabs>
        <w:ind w:left="3600" w:hanging="360"/>
      </w:pPr>
      <w:rPr>
        <w:rFonts w:ascii="Courier New" w:hAnsi="Courier New"/>
      </w:rPr>
    </w:lvl>
    <w:lvl w:ilvl="5" w:tentative="0">
      <w:start w:val="1"/>
      <w:numFmt w:val="bullet"/>
      <w:lvlText w:val=""/>
      <w:lvlJc w:val="left"/>
      <w:pPr>
        <w:tabs>
          <w:tab w:val="left" w:pos="4320"/>
        </w:tabs>
        <w:ind w:left="4320" w:hanging="360"/>
      </w:pPr>
      <w:rPr>
        <w:rFonts w:ascii="Wingdings" w:hAnsi="Wingdings"/>
      </w:rPr>
    </w:lvl>
    <w:lvl w:ilvl="6" w:tentative="0">
      <w:start w:val="1"/>
      <w:numFmt w:val="bullet"/>
      <w:lvlText w:val=""/>
      <w:lvlJc w:val="left"/>
      <w:pPr>
        <w:tabs>
          <w:tab w:val="left" w:pos="5040"/>
        </w:tabs>
        <w:ind w:left="5040" w:hanging="360"/>
      </w:pPr>
      <w:rPr>
        <w:rFonts w:ascii="Symbol" w:hAnsi="Symbol"/>
      </w:rPr>
    </w:lvl>
    <w:lvl w:ilvl="7" w:tentative="0">
      <w:start w:val="1"/>
      <w:numFmt w:val="bullet"/>
      <w:lvlText w:val="o"/>
      <w:lvlJc w:val="left"/>
      <w:pPr>
        <w:tabs>
          <w:tab w:val="left" w:pos="5760"/>
        </w:tabs>
        <w:ind w:left="5760" w:hanging="360"/>
      </w:pPr>
      <w:rPr>
        <w:rFonts w:ascii="Courier New" w:hAnsi="Courier New"/>
      </w:rPr>
    </w:lvl>
    <w:lvl w:ilvl="8" w:tentative="0">
      <w:start w:val="1"/>
      <w:numFmt w:val="bullet"/>
      <w:lvlText w:val=""/>
      <w:lvlJc w:val="left"/>
      <w:pPr>
        <w:tabs>
          <w:tab w:val="left" w:pos="6480"/>
        </w:tabs>
        <w:ind w:left="6480" w:hanging="360"/>
      </w:pPr>
      <w:rPr>
        <w:rFonts w:ascii="Wingdings" w:hAnsi="Wingdings"/>
      </w:rPr>
    </w:lvl>
  </w:abstractNum>
  <w:abstractNum w:abstractNumId="6">
    <w:nsid w:val="00000006"/>
    <w:multiLevelType w:val="multilevel"/>
    <w:tmpl w:val="00000006"/>
    <w:lvl w:ilvl="0" w:tentative="0">
      <w:start w:val="1"/>
      <w:numFmt w:val="bullet"/>
      <w:lvlText w:val=""/>
      <w:lvlJc w:val="left"/>
      <w:pPr>
        <w:ind w:left="720" w:hanging="360"/>
      </w:pPr>
      <w:rPr>
        <w:rFonts w:ascii="Symbol" w:hAnsi="Symbol"/>
        <w:b w:val="0"/>
        <w:bCs w:val="0"/>
      </w:rPr>
    </w:lvl>
    <w:lvl w:ilvl="1" w:tentative="0">
      <w:start w:val="1"/>
      <w:numFmt w:val="bullet"/>
      <w:lvlText w:val="o"/>
      <w:lvlJc w:val="left"/>
      <w:pPr>
        <w:tabs>
          <w:tab w:val="left" w:pos="1440"/>
        </w:tabs>
        <w:ind w:left="1440" w:hanging="360"/>
      </w:pPr>
      <w:rPr>
        <w:rFonts w:ascii="Courier New" w:hAnsi="Courier New"/>
      </w:rPr>
    </w:lvl>
    <w:lvl w:ilvl="2" w:tentative="0">
      <w:start w:val="1"/>
      <w:numFmt w:val="bullet"/>
      <w:lvlText w:val=""/>
      <w:lvlJc w:val="left"/>
      <w:pPr>
        <w:tabs>
          <w:tab w:val="left" w:pos="2160"/>
        </w:tabs>
        <w:ind w:left="2160" w:hanging="360"/>
      </w:pPr>
      <w:rPr>
        <w:rFonts w:ascii="Wingdings" w:hAnsi="Wingdings"/>
      </w:rPr>
    </w:lvl>
    <w:lvl w:ilvl="3" w:tentative="0">
      <w:start w:val="1"/>
      <w:numFmt w:val="bullet"/>
      <w:lvlText w:val=""/>
      <w:lvlJc w:val="left"/>
      <w:pPr>
        <w:tabs>
          <w:tab w:val="left" w:pos="2880"/>
        </w:tabs>
        <w:ind w:left="2880" w:hanging="360"/>
      </w:pPr>
      <w:rPr>
        <w:rFonts w:ascii="Symbol" w:hAnsi="Symbol"/>
      </w:rPr>
    </w:lvl>
    <w:lvl w:ilvl="4" w:tentative="0">
      <w:start w:val="1"/>
      <w:numFmt w:val="bullet"/>
      <w:lvlText w:val="o"/>
      <w:lvlJc w:val="left"/>
      <w:pPr>
        <w:tabs>
          <w:tab w:val="left" w:pos="3600"/>
        </w:tabs>
        <w:ind w:left="3600" w:hanging="360"/>
      </w:pPr>
      <w:rPr>
        <w:rFonts w:ascii="Courier New" w:hAnsi="Courier New"/>
      </w:rPr>
    </w:lvl>
    <w:lvl w:ilvl="5" w:tentative="0">
      <w:start w:val="1"/>
      <w:numFmt w:val="bullet"/>
      <w:lvlText w:val=""/>
      <w:lvlJc w:val="left"/>
      <w:pPr>
        <w:tabs>
          <w:tab w:val="left" w:pos="4320"/>
        </w:tabs>
        <w:ind w:left="4320" w:hanging="360"/>
      </w:pPr>
      <w:rPr>
        <w:rFonts w:ascii="Wingdings" w:hAnsi="Wingdings"/>
      </w:rPr>
    </w:lvl>
    <w:lvl w:ilvl="6" w:tentative="0">
      <w:start w:val="1"/>
      <w:numFmt w:val="bullet"/>
      <w:lvlText w:val=""/>
      <w:lvlJc w:val="left"/>
      <w:pPr>
        <w:tabs>
          <w:tab w:val="left" w:pos="5040"/>
        </w:tabs>
        <w:ind w:left="5040" w:hanging="360"/>
      </w:pPr>
      <w:rPr>
        <w:rFonts w:ascii="Symbol" w:hAnsi="Symbol"/>
      </w:rPr>
    </w:lvl>
    <w:lvl w:ilvl="7" w:tentative="0">
      <w:start w:val="1"/>
      <w:numFmt w:val="bullet"/>
      <w:lvlText w:val="o"/>
      <w:lvlJc w:val="left"/>
      <w:pPr>
        <w:tabs>
          <w:tab w:val="left" w:pos="5760"/>
        </w:tabs>
        <w:ind w:left="5760" w:hanging="360"/>
      </w:pPr>
      <w:rPr>
        <w:rFonts w:ascii="Courier New" w:hAnsi="Courier New"/>
      </w:rPr>
    </w:lvl>
    <w:lvl w:ilvl="8" w:tentative="0">
      <w:start w:val="1"/>
      <w:numFmt w:val="bullet"/>
      <w:lvlText w:val=""/>
      <w:lvlJc w:val="left"/>
      <w:pPr>
        <w:tabs>
          <w:tab w:val="left" w:pos="6480"/>
        </w:tabs>
        <w:ind w:left="6480" w:hanging="360"/>
      </w:pPr>
      <w:rPr>
        <w:rFonts w:ascii="Wingdings" w:hAnsi="Wingdings"/>
      </w:rPr>
    </w:lvl>
  </w:abstractNum>
  <w:abstractNum w:abstractNumId="7">
    <w:nsid w:val="00000007"/>
    <w:multiLevelType w:val="multilevel"/>
    <w:tmpl w:val="00000007"/>
    <w:lvl w:ilvl="0" w:tentative="0">
      <w:start w:val="1"/>
      <w:numFmt w:val="bullet"/>
      <w:lvlText w:val=""/>
      <w:lvlJc w:val="left"/>
      <w:pPr>
        <w:ind w:left="720" w:hanging="360"/>
      </w:pPr>
      <w:rPr>
        <w:rFonts w:ascii="Symbol" w:hAnsi="Symbol"/>
        <w:b w:val="0"/>
        <w:bCs w:val="0"/>
      </w:rPr>
    </w:lvl>
    <w:lvl w:ilvl="1" w:tentative="0">
      <w:start w:val="1"/>
      <w:numFmt w:val="bullet"/>
      <w:lvlText w:val="o"/>
      <w:lvlJc w:val="left"/>
      <w:pPr>
        <w:tabs>
          <w:tab w:val="left" w:pos="1440"/>
        </w:tabs>
        <w:ind w:left="1440" w:hanging="360"/>
      </w:pPr>
      <w:rPr>
        <w:rFonts w:ascii="Courier New" w:hAnsi="Courier New"/>
      </w:rPr>
    </w:lvl>
    <w:lvl w:ilvl="2" w:tentative="0">
      <w:start w:val="1"/>
      <w:numFmt w:val="bullet"/>
      <w:lvlText w:val=""/>
      <w:lvlJc w:val="left"/>
      <w:pPr>
        <w:tabs>
          <w:tab w:val="left" w:pos="2160"/>
        </w:tabs>
        <w:ind w:left="2160" w:hanging="360"/>
      </w:pPr>
      <w:rPr>
        <w:rFonts w:ascii="Wingdings" w:hAnsi="Wingdings"/>
      </w:rPr>
    </w:lvl>
    <w:lvl w:ilvl="3" w:tentative="0">
      <w:start w:val="1"/>
      <w:numFmt w:val="bullet"/>
      <w:lvlText w:val=""/>
      <w:lvlJc w:val="left"/>
      <w:pPr>
        <w:tabs>
          <w:tab w:val="left" w:pos="2880"/>
        </w:tabs>
        <w:ind w:left="2880" w:hanging="360"/>
      </w:pPr>
      <w:rPr>
        <w:rFonts w:ascii="Symbol" w:hAnsi="Symbol"/>
      </w:rPr>
    </w:lvl>
    <w:lvl w:ilvl="4" w:tentative="0">
      <w:start w:val="1"/>
      <w:numFmt w:val="bullet"/>
      <w:lvlText w:val="o"/>
      <w:lvlJc w:val="left"/>
      <w:pPr>
        <w:tabs>
          <w:tab w:val="left" w:pos="3600"/>
        </w:tabs>
        <w:ind w:left="3600" w:hanging="360"/>
      </w:pPr>
      <w:rPr>
        <w:rFonts w:ascii="Courier New" w:hAnsi="Courier New"/>
      </w:rPr>
    </w:lvl>
    <w:lvl w:ilvl="5" w:tentative="0">
      <w:start w:val="1"/>
      <w:numFmt w:val="bullet"/>
      <w:lvlText w:val=""/>
      <w:lvlJc w:val="left"/>
      <w:pPr>
        <w:tabs>
          <w:tab w:val="left" w:pos="4320"/>
        </w:tabs>
        <w:ind w:left="4320" w:hanging="360"/>
      </w:pPr>
      <w:rPr>
        <w:rFonts w:ascii="Wingdings" w:hAnsi="Wingdings"/>
      </w:rPr>
    </w:lvl>
    <w:lvl w:ilvl="6" w:tentative="0">
      <w:start w:val="1"/>
      <w:numFmt w:val="bullet"/>
      <w:lvlText w:val=""/>
      <w:lvlJc w:val="left"/>
      <w:pPr>
        <w:tabs>
          <w:tab w:val="left" w:pos="5040"/>
        </w:tabs>
        <w:ind w:left="5040" w:hanging="360"/>
      </w:pPr>
      <w:rPr>
        <w:rFonts w:ascii="Symbol" w:hAnsi="Symbol"/>
      </w:rPr>
    </w:lvl>
    <w:lvl w:ilvl="7" w:tentative="0">
      <w:start w:val="1"/>
      <w:numFmt w:val="bullet"/>
      <w:lvlText w:val="o"/>
      <w:lvlJc w:val="left"/>
      <w:pPr>
        <w:tabs>
          <w:tab w:val="left" w:pos="5760"/>
        </w:tabs>
        <w:ind w:left="5760" w:hanging="360"/>
      </w:pPr>
      <w:rPr>
        <w:rFonts w:ascii="Courier New" w:hAnsi="Courier New"/>
      </w:rPr>
    </w:lvl>
    <w:lvl w:ilvl="8" w:tentative="0">
      <w:start w:val="1"/>
      <w:numFmt w:val="bullet"/>
      <w:lvlText w:val=""/>
      <w:lvlJc w:val="left"/>
      <w:pPr>
        <w:tabs>
          <w:tab w:val="left" w:pos="6480"/>
        </w:tabs>
        <w:ind w:left="6480" w:hanging="360"/>
      </w:pPr>
      <w:rPr>
        <w:rFonts w:ascii="Wingdings" w:hAnsi="Wingdings"/>
      </w:rPr>
    </w:lvl>
  </w:abstractNum>
  <w:abstractNum w:abstractNumId="8">
    <w:nsid w:val="00000008"/>
    <w:multiLevelType w:val="multilevel"/>
    <w:tmpl w:val="00000008"/>
    <w:lvl w:ilvl="0" w:tentative="0">
      <w:start w:val="1"/>
      <w:numFmt w:val="bullet"/>
      <w:lvlText w:val=""/>
      <w:lvlJc w:val="left"/>
      <w:pPr>
        <w:ind w:left="720" w:hanging="360"/>
      </w:pPr>
      <w:rPr>
        <w:rFonts w:ascii="Symbol" w:hAnsi="Symbol"/>
        <w:b w:val="0"/>
        <w:bCs w:val="0"/>
      </w:rPr>
    </w:lvl>
    <w:lvl w:ilvl="1" w:tentative="0">
      <w:start w:val="1"/>
      <w:numFmt w:val="bullet"/>
      <w:lvlText w:val="o"/>
      <w:lvlJc w:val="left"/>
      <w:pPr>
        <w:tabs>
          <w:tab w:val="left" w:pos="1440"/>
        </w:tabs>
        <w:ind w:left="1440" w:hanging="360"/>
      </w:pPr>
      <w:rPr>
        <w:rFonts w:ascii="Courier New" w:hAnsi="Courier New"/>
      </w:rPr>
    </w:lvl>
    <w:lvl w:ilvl="2" w:tentative="0">
      <w:start w:val="1"/>
      <w:numFmt w:val="bullet"/>
      <w:lvlText w:val=""/>
      <w:lvlJc w:val="left"/>
      <w:pPr>
        <w:tabs>
          <w:tab w:val="left" w:pos="2160"/>
        </w:tabs>
        <w:ind w:left="2160" w:hanging="360"/>
      </w:pPr>
      <w:rPr>
        <w:rFonts w:ascii="Wingdings" w:hAnsi="Wingdings"/>
      </w:rPr>
    </w:lvl>
    <w:lvl w:ilvl="3" w:tentative="0">
      <w:start w:val="1"/>
      <w:numFmt w:val="bullet"/>
      <w:lvlText w:val=""/>
      <w:lvlJc w:val="left"/>
      <w:pPr>
        <w:tabs>
          <w:tab w:val="left" w:pos="2880"/>
        </w:tabs>
        <w:ind w:left="2880" w:hanging="360"/>
      </w:pPr>
      <w:rPr>
        <w:rFonts w:ascii="Symbol" w:hAnsi="Symbol"/>
      </w:rPr>
    </w:lvl>
    <w:lvl w:ilvl="4" w:tentative="0">
      <w:start w:val="1"/>
      <w:numFmt w:val="bullet"/>
      <w:lvlText w:val="o"/>
      <w:lvlJc w:val="left"/>
      <w:pPr>
        <w:tabs>
          <w:tab w:val="left" w:pos="3600"/>
        </w:tabs>
        <w:ind w:left="3600" w:hanging="360"/>
      </w:pPr>
      <w:rPr>
        <w:rFonts w:ascii="Courier New" w:hAnsi="Courier New"/>
      </w:rPr>
    </w:lvl>
    <w:lvl w:ilvl="5" w:tentative="0">
      <w:start w:val="1"/>
      <w:numFmt w:val="bullet"/>
      <w:lvlText w:val=""/>
      <w:lvlJc w:val="left"/>
      <w:pPr>
        <w:tabs>
          <w:tab w:val="left" w:pos="4320"/>
        </w:tabs>
        <w:ind w:left="4320" w:hanging="360"/>
      </w:pPr>
      <w:rPr>
        <w:rFonts w:ascii="Wingdings" w:hAnsi="Wingdings"/>
      </w:rPr>
    </w:lvl>
    <w:lvl w:ilvl="6" w:tentative="0">
      <w:start w:val="1"/>
      <w:numFmt w:val="bullet"/>
      <w:lvlText w:val=""/>
      <w:lvlJc w:val="left"/>
      <w:pPr>
        <w:tabs>
          <w:tab w:val="left" w:pos="5040"/>
        </w:tabs>
        <w:ind w:left="5040" w:hanging="360"/>
      </w:pPr>
      <w:rPr>
        <w:rFonts w:ascii="Symbol" w:hAnsi="Symbol"/>
      </w:rPr>
    </w:lvl>
    <w:lvl w:ilvl="7" w:tentative="0">
      <w:start w:val="1"/>
      <w:numFmt w:val="bullet"/>
      <w:lvlText w:val="o"/>
      <w:lvlJc w:val="left"/>
      <w:pPr>
        <w:tabs>
          <w:tab w:val="left" w:pos="5760"/>
        </w:tabs>
        <w:ind w:left="5760" w:hanging="360"/>
      </w:pPr>
      <w:rPr>
        <w:rFonts w:ascii="Courier New" w:hAnsi="Courier New"/>
      </w:rPr>
    </w:lvl>
    <w:lvl w:ilvl="8" w:tentative="0">
      <w:start w:val="1"/>
      <w:numFmt w:val="bullet"/>
      <w:lvlText w:val=""/>
      <w:lvlJc w:val="left"/>
      <w:pPr>
        <w:tabs>
          <w:tab w:val="left" w:pos="6480"/>
        </w:tabs>
        <w:ind w:left="6480" w:hanging="360"/>
      </w:pPr>
      <w:rPr>
        <w:rFonts w:ascii="Wingdings" w:hAnsi="Wingdings"/>
      </w:rPr>
    </w:lvl>
  </w:abstractNum>
  <w:abstractNum w:abstractNumId="9">
    <w:nsid w:val="00000009"/>
    <w:multiLevelType w:val="singleLevel"/>
    <w:tmpl w:val="00000009"/>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0">
    <w:nsid w:val="0000000A"/>
    <w:multiLevelType w:val="singleLevel"/>
    <w:tmpl w:val="0000000A"/>
    <w:lvl w:ilvl="0" w:tentative="0">
      <w:start w:val="1"/>
      <w:numFmt w:val="decimal"/>
      <w:lvlText w:val="%1)"/>
      <w:lvlJc w:val="left"/>
      <w:pPr>
        <w:tabs>
          <w:tab w:val="left" w:pos="312"/>
        </w:tabs>
      </w:pPr>
    </w:lvl>
  </w:abstractNum>
  <w:num w:numId="1">
    <w:abstractNumId w:val="2"/>
  </w:num>
  <w:num w:numId="2">
    <w:abstractNumId w:val="0"/>
  </w:num>
  <w:num w:numId="3">
    <w:abstractNumId w:val="1"/>
  </w:num>
  <w:num w:numId="4">
    <w:abstractNumId w:val="9"/>
  </w:num>
  <w:num w:numId="5">
    <w:abstractNumId w:val="10"/>
  </w:num>
  <w:num w:numId="6">
    <w:abstractNumId w:val="3"/>
  </w:num>
  <w:num w:numId="7">
    <w:abstractNumId w:val="4"/>
  </w:num>
  <w:num w:numId="8">
    <w:abstractNumId w:val="5"/>
  </w:num>
  <w:num w:numId="9">
    <w:abstractNumId w:val="6"/>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noPunctuationKerning w:val="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68846C4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link w:val="13"/>
    <w:qFormat/>
    <w:uiPriority w:val="9"/>
    <w:pPr>
      <w:keepNext/>
      <w:keepLines/>
      <w:spacing w:before="240"/>
      <w:outlineLvl w:val="0"/>
    </w:pPr>
    <w:rPr>
      <w:rFonts w:ascii="Calibri" w:hAnsi="Calibri" w:eastAsia="Calibri" w:cs="Calibri"/>
      <w:b/>
      <w:bCs/>
      <w:color w:val="2F5496"/>
      <w:kern w:val="36"/>
      <w:sz w:val="48"/>
      <w:szCs w:val="48"/>
    </w:rPr>
  </w:style>
  <w:style w:type="paragraph" w:styleId="3">
    <w:name w:val="heading 2"/>
    <w:basedOn w:val="1"/>
    <w:next w:val="1"/>
    <w:link w:val="14"/>
    <w:qFormat/>
    <w:uiPriority w:val="9"/>
    <w:pPr>
      <w:keepNext/>
      <w:keepLines/>
      <w:spacing w:before="40"/>
      <w:outlineLvl w:val="1"/>
    </w:pPr>
    <w:rPr>
      <w:rFonts w:ascii="Calibri" w:hAnsi="Calibri" w:eastAsia="Calibri" w:cs="Calibri"/>
      <w:b/>
      <w:bCs/>
      <w:color w:val="2F5496"/>
      <w:sz w:val="36"/>
      <w:szCs w:val="36"/>
    </w:rPr>
  </w:style>
  <w:style w:type="paragraph" w:styleId="4">
    <w:name w:val="heading 3"/>
    <w:basedOn w:val="1"/>
    <w:next w:val="1"/>
    <w:link w:val="15"/>
    <w:qFormat/>
    <w:uiPriority w:val="9"/>
    <w:pPr>
      <w:keepNext/>
      <w:keepLines/>
      <w:spacing w:before="40"/>
      <w:outlineLvl w:val="2"/>
    </w:pPr>
    <w:rPr>
      <w:rFonts w:ascii="Calibri" w:hAnsi="Calibri" w:eastAsia="Calibri" w:cs="Calibri"/>
      <w:b/>
      <w:bCs/>
      <w:color w:val="1F3763"/>
      <w:sz w:val="28"/>
      <w:szCs w:val="28"/>
    </w:rPr>
  </w:style>
  <w:style w:type="paragraph" w:styleId="5">
    <w:name w:val="heading 4"/>
    <w:basedOn w:val="1"/>
    <w:next w:val="1"/>
    <w:link w:val="16"/>
    <w:qFormat/>
    <w:uiPriority w:val="9"/>
    <w:pPr>
      <w:keepNext/>
      <w:keepLines/>
      <w:spacing w:before="40"/>
      <w:outlineLvl w:val="3"/>
    </w:pPr>
    <w:rPr>
      <w:rFonts w:ascii="Calibri" w:hAnsi="Calibri" w:eastAsia="Calibri" w:cs="Calibri"/>
      <w:b/>
      <w:bCs/>
      <w:iCs/>
      <w:color w:val="2F5496"/>
    </w:rPr>
  </w:style>
  <w:style w:type="paragraph" w:styleId="6">
    <w:name w:val="heading 5"/>
    <w:basedOn w:val="1"/>
    <w:next w:val="1"/>
    <w:link w:val="17"/>
    <w:qFormat/>
    <w:uiPriority w:val="9"/>
    <w:pPr>
      <w:keepNext/>
      <w:keepLines/>
      <w:spacing w:before="40"/>
      <w:outlineLvl w:val="4"/>
    </w:pPr>
    <w:rPr>
      <w:rFonts w:ascii="Calibri" w:hAnsi="Calibri" w:eastAsia="Calibri" w:cs="Calibri"/>
      <w:b/>
      <w:bCs/>
      <w:color w:val="2F5496"/>
      <w:sz w:val="20"/>
      <w:szCs w:val="20"/>
    </w:rPr>
  </w:style>
  <w:style w:type="paragraph" w:styleId="7">
    <w:name w:val="heading 6"/>
    <w:basedOn w:val="1"/>
    <w:next w:val="1"/>
    <w:link w:val="18"/>
    <w:qFormat/>
    <w:uiPriority w:val="9"/>
    <w:pPr>
      <w:keepNext/>
      <w:keepLines/>
      <w:spacing w:before="40"/>
      <w:outlineLvl w:val="5"/>
    </w:pPr>
    <w:rPr>
      <w:rFonts w:ascii="Calibri" w:hAnsi="Calibri" w:eastAsia="Calibri" w:cs="Calibri"/>
      <w:b/>
      <w:bCs/>
      <w:color w:val="1F3763"/>
      <w:sz w:val="16"/>
      <w:szCs w:val="16"/>
    </w:rPr>
  </w:style>
  <w:style w:type="character" w:default="1" w:styleId="8">
    <w:name w:val="Default Paragraph Font"/>
    <w:qFormat/>
    <w:uiPriority w:val="1"/>
  </w:style>
  <w:style w:type="table" w:default="1" w:styleId="9">
    <w:name w:val="Normal Table"/>
    <w:qFormat/>
    <w:uiPriority w:val="99"/>
    <w:tblPr>
      <w:tblCellMar>
        <w:top w:w="0" w:type="dxa"/>
        <w:left w:w="108" w:type="dxa"/>
        <w:bottom w:w="0" w:type="dxa"/>
        <w:right w:w="108" w:type="dxa"/>
      </w:tblCellMar>
    </w:tblPr>
  </w:style>
  <w:style w:type="character" w:styleId="10">
    <w:name w:val="Emphasis"/>
    <w:basedOn w:val="8"/>
    <w:qFormat/>
    <w:uiPriority w:val="20"/>
    <w:rPr>
      <w:i/>
      <w:iCs/>
    </w:rPr>
  </w:style>
  <w:style w:type="character" w:styleId="11">
    <w:name w:val="Hyperlink"/>
    <w:basedOn w:val="8"/>
    <w:qFormat/>
    <w:uiPriority w:val="99"/>
    <w:rPr>
      <w:color w:val="0000FF"/>
      <w:u w:val="single"/>
    </w:rPr>
  </w:style>
  <w:style w:type="character" w:styleId="12">
    <w:name w:val="Strong"/>
    <w:basedOn w:val="8"/>
    <w:qFormat/>
    <w:uiPriority w:val="22"/>
    <w:rPr>
      <w:b/>
      <w:bCs/>
    </w:rPr>
  </w:style>
  <w:style w:type="character" w:customStyle="1" w:styleId="13">
    <w:name w:val="Heading 1 Char_e45c2dfc-5605-418b-ab65-834af45da099"/>
    <w:basedOn w:val="8"/>
    <w:link w:val="2"/>
    <w:qFormat/>
    <w:uiPriority w:val="9"/>
    <w:rPr>
      <w:rFonts w:ascii="Calibri Light" w:hAnsi="Calibri Light" w:eastAsia="Times New Roman" w:cs="Times New Roman"/>
      <w:color w:val="2F5496"/>
      <w:sz w:val="32"/>
      <w:szCs w:val="32"/>
    </w:rPr>
  </w:style>
  <w:style w:type="character" w:customStyle="1" w:styleId="14">
    <w:name w:val="Heading 2 Char_261a4b10-a9ca-4677-ab01-16113a52d93d"/>
    <w:basedOn w:val="8"/>
    <w:link w:val="3"/>
    <w:qFormat/>
    <w:uiPriority w:val="9"/>
    <w:rPr>
      <w:rFonts w:ascii="Calibri Light" w:hAnsi="Calibri Light" w:eastAsia="Times New Roman" w:cs="Times New Roman"/>
      <w:color w:val="2F5496"/>
      <w:sz w:val="26"/>
      <w:szCs w:val="26"/>
    </w:rPr>
  </w:style>
  <w:style w:type="character" w:customStyle="1" w:styleId="15">
    <w:name w:val="Heading 3 Char_0b711c6a-31ef-42e5-8c2a-1d027eb91d77"/>
    <w:basedOn w:val="8"/>
    <w:link w:val="4"/>
    <w:qFormat/>
    <w:uiPriority w:val="9"/>
    <w:rPr>
      <w:rFonts w:ascii="Calibri Light" w:hAnsi="Calibri Light" w:eastAsia="Times New Roman" w:cs="Times New Roman"/>
      <w:color w:val="1F3763"/>
      <w:sz w:val="24"/>
      <w:szCs w:val="24"/>
    </w:rPr>
  </w:style>
  <w:style w:type="character" w:customStyle="1" w:styleId="16">
    <w:name w:val="Heading 4 Char_3075f558-2377-4303-b5d1-5f95a99fc873"/>
    <w:basedOn w:val="8"/>
    <w:link w:val="5"/>
    <w:qFormat/>
    <w:uiPriority w:val="9"/>
    <w:rPr>
      <w:rFonts w:ascii="Calibri Light" w:hAnsi="Calibri Light" w:eastAsia="Times New Roman" w:cs="Times New Roman"/>
      <w:i/>
      <w:iCs/>
      <w:color w:val="2F5496"/>
    </w:rPr>
  </w:style>
  <w:style w:type="character" w:customStyle="1" w:styleId="17">
    <w:name w:val="Heading 5 Char_866c339f-c6bf-4014-8935-7601385c4032"/>
    <w:basedOn w:val="8"/>
    <w:link w:val="6"/>
    <w:qFormat/>
    <w:uiPriority w:val="9"/>
    <w:rPr>
      <w:rFonts w:ascii="Calibri Light" w:hAnsi="Calibri Light" w:eastAsia="Times New Roman" w:cs="Times New Roman"/>
      <w:color w:val="2F5496"/>
    </w:rPr>
  </w:style>
  <w:style w:type="character" w:customStyle="1" w:styleId="18">
    <w:name w:val="Heading 6 Char_d575d86d-9ba9-43f2-b146-f960108d26e0"/>
    <w:basedOn w:val="8"/>
    <w:link w:val="7"/>
    <w:uiPriority w:val="9"/>
    <w:rPr>
      <w:rFonts w:ascii="Calibri Light" w:hAnsi="Calibri Light" w:eastAsia="Times New Roman" w:cs="Times New Roman"/>
      <w:color w:val="1F3763"/>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666</Words>
  <Characters>3818</Characters>
  <Paragraphs>98</Paragraphs>
  <TotalTime>15</TotalTime>
  <ScaleCrop>false</ScaleCrop>
  <LinksUpToDate>false</LinksUpToDate>
  <CharactersWithSpaces>4753</CharactersWithSpaces>
  <Application>WPS Office_11.2.0.11219_F1E327BC-269C-435d-A152-05C5408002CA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2022-05-30T09:12:00Z</dcterms:created>
  <dc:creator>user</dc:creator>
  <cp:lastModifiedBy>FATHIMA BEGUM</cp:lastModifiedBy>
  <dcterms:modified xsi:type="dcterms:W3CDTF">2023-05-29T07:57:20Z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1033-11.2.0.11219</vt:lpwstr>
  </property>
  <property fmtid="{D5CDD505-2E9C-101B-9397-08002B2CF9AE}" pid="3" name="ICV">
    <vt:lpwstr>D05F802341414F5EA0B4BFC7A7B69516</vt:lpwstr>
  </property>
</Properties>
</file>